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DD6B2" w14:textId="77777777" w:rsidR="00B65091" w:rsidRPr="005F7CD2" w:rsidRDefault="00B65091" w:rsidP="005F7CD2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ALLEGATO 1.</w:t>
      </w:r>
      <w:r w:rsidR="00EF1645" w:rsidRPr="005F7CD2">
        <w:rPr>
          <w:rFonts w:ascii="Times New Roman" w:hAnsi="Times New Roman"/>
          <w:sz w:val="22"/>
          <w:szCs w:val="22"/>
        </w:rPr>
        <w:t>1</w:t>
      </w:r>
      <w:r w:rsidRPr="005F7CD2">
        <w:rPr>
          <w:rFonts w:ascii="Times New Roman" w:hAnsi="Times New Roman"/>
          <w:sz w:val="22"/>
          <w:szCs w:val="22"/>
        </w:rPr>
        <w:t xml:space="preserve"> </w:t>
      </w:r>
    </w:p>
    <w:p w14:paraId="02922A0F" w14:textId="77777777" w:rsidR="00B65091" w:rsidRPr="005F7CD2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77777777" w:rsidR="00EF1645" w:rsidRPr="005F7CD2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sz w:val="22"/>
          <w:szCs w:val="22"/>
          <w:lang w:eastAsia="ar-SA"/>
        </w:rPr>
        <w:t>“Domanda di partecipazione”</w:t>
      </w:r>
    </w:p>
    <w:p w14:paraId="69668FC1" w14:textId="77777777" w:rsidR="00B65091" w:rsidRPr="005F7CD2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5F7CD2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s.m.i. ovvero, per i concorrenti stabiliti in stati diversi dall’Italia, documentazione equivalente secondo la legislazione dello stato di appartenenza e, comunque, nel rispetto di quanto previsto nell’art. 3, commi 2, 3 e 4 del D.P.R. n. 445/2000 e s.m.i. e, laddove applicabile, nel rispetto di quanto previsto nell’art. 33 del medesimo D.P.R.     </w:t>
      </w:r>
    </w:p>
    <w:p w14:paraId="36682F83" w14:textId="77777777" w:rsidR="00F1064F" w:rsidRDefault="00F1064F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02A432" w14:textId="77777777" w:rsidR="00EE5329" w:rsidRDefault="00EE5329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EA5D98C" w14:textId="1C9C374F" w:rsidR="004D7D5F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63B0C091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564C5B7C" w14:textId="134D8C7B" w:rsidR="00452068" w:rsidRPr="00452068" w:rsidRDefault="00EE5ED9" w:rsidP="00452068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45158437"/>
      <w:bookmarkStart w:id="1" w:name="_Hlk128042319"/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bookmarkStart w:id="2" w:name="_Hlk160802971"/>
      <w:bookmarkEnd w:id="0"/>
      <w:r w:rsidR="00452068" w:rsidRPr="00452068">
        <w:rPr>
          <w:rFonts w:ascii="Times New Roman" w:hAnsi="Times New Roman" w:cs="Times New Roman"/>
          <w:b/>
          <w:bCs/>
          <w:sz w:val="22"/>
          <w:szCs w:val="22"/>
        </w:rPr>
        <w:t xml:space="preserve">Procedura aperta con modalità telematica per l’appalto per l’affidamento dei lavori di ADEGUAMENTO STRUTTURALE DELLA BANCHINA N. 23 DEL PORTO DI ANCONA. Codice Unico di Intervento </w:t>
      </w:r>
      <w:bookmarkStart w:id="3" w:name="_Hlk163144016"/>
      <w:r w:rsidR="00452068" w:rsidRPr="00452068">
        <w:rPr>
          <w:rFonts w:ascii="Times New Roman" w:hAnsi="Times New Roman" w:cs="Times New Roman"/>
          <w:b/>
          <w:bCs/>
          <w:sz w:val="22"/>
          <w:szCs w:val="22"/>
        </w:rPr>
        <w:t>(CUI): L00093910420201900069</w:t>
      </w:r>
    </w:p>
    <w:p w14:paraId="4A5E83E1" w14:textId="37898F93" w:rsidR="00452068" w:rsidRPr="00452068" w:rsidRDefault="00452068" w:rsidP="00452068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52068">
        <w:rPr>
          <w:rFonts w:ascii="Times New Roman" w:hAnsi="Times New Roman" w:cs="Times New Roman"/>
          <w:b/>
          <w:bCs/>
          <w:sz w:val="22"/>
          <w:szCs w:val="22"/>
        </w:rPr>
        <w:t xml:space="preserve">Codice Unico di Progetto (CUP): J34B1600009005. Codice Identificativo di Gara (CIG): </w:t>
      </w:r>
      <w:r w:rsidR="00216036" w:rsidRPr="00216036">
        <w:rPr>
          <w:rFonts w:ascii="Times New Roman" w:hAnsi="Times New Roman" w:cs="Times New Roman"/>
          <w:b/>
          <w:bCs/>
          <w:sz w:val="22"/>
          <w:szCs w:val="22"/>
        </w:rPr>
        <w:t>B19482D3CD</w:t>
      </w:r>
    </w:p>
    <w:bookmarkEnd w:id="2"/>
    <w:bookmarkEnd w:id="3"/>
    <w:p w14:paraId="5AF5A917" w14:textId="26F634CB" w:rsidR="00EE5ED9" w:rsidRPr="005F7CD2" w:rsidRDefault="00EE5ED9" w:rsidP="00452068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1"/>
    <w:p w14:paraId="47007002" w14:textId="0A58258C" w:rsidR="00B65091" w:rsidRPr="005F7CD2" w:rsidRDefault="00EF1645" w:rsidP="005F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Domanda di partecipazione</w:t>
      </w:r>
    </w:p>
    <w:p w14:paraId="663D08C3" w14:textId="77777777" w:rsidR="005F7CD2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Nato/a a 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ratore/i economico/i : 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n°.___________________________</w:t>
      </w:r>
    </w:p>
    <w:p w14:paraId="79F2ECDF" w14:textId="37704DA8" w:rsidR="00C96BB7" w:rsidRPr="005F7CD2" w:rsidRDefault="00C96BB7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5F7CD2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5F7CD2" w:rsidRDefault="00591892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7762F27" w14:textId="14897E0C" w:rsidR="00C96BB7" w:rsidRPr="005F7CD2" w:rsidRDefault="00774850" w:rsidP="002312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</w:t>
      </w:r>
      <w:r w:rsidRPr="00774850">
        <w:rPr>
          <w:rFonts w:ascii="Times New Roman" w:hAnsi="Times New Roman" w:cs="Times New Roman"/>
          <w:sz w:val="22"/>
          <w:szCs w:val="22"/>
          <w:lang w:eastAsia="it-IT"/>
        </w:rPr>
        <w:t xml:space="preserve">imensione aziendale attuale 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</w:t>
      </w:r>
    </w:p>
    <w:p w14:paraId="0BFBED06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5AC0AA69" w14:textId="6CD89625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_Hlk145161921"/>
      <w:r w:rsidRPr="005F7CD2">
        <w:rPr>
          <w:rFonts w:ascii="Times New Roman" w:hAnsi="Times New Roman" w:cs="Times New Roman"/>
          <w:i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solo in caso di R.T.I.</w:t>
      </w:r>
      <w:r w:rsidRPr="005F7CD2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  <w:lang w:eastAsia="ar-SA"/>
        </w:rPr>
        <w:t xml:space="preserve"> 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o consorzio ordinario di concorrenti</w:t>
      </w:r>
      <w:r w:rsidR="002D49D0" w:rsidRPr="005F7CD2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non ancora costituiti ovvero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 xml:space="preserve"> ____________ [indicare la forma giuridica del gruppo]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, compilare con i dati di tutte le ditte facenti parte dell’operatore 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conomico plurisoggettivo),  </w:t>
      </w:r>
    </w:p>
    <w:p w14:paraId="2C5676EE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C3B2C86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7527D5F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Nato/a a _____________________________________________________ (Prov. ____________)</w:t>
      </w:r>
    </w:p>
    <w:p w14:paraId="1449256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52D8A4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4F1DE0A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483FC52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517C21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222854E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004E606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59D48576" w14:textId="135ED551" w:rsid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lastRenderedPageBreak/>
        <w:t>Dimensione aziendale attuale ____________________</w:t>
      </w:r>
    </w:p>
    <w:p w14:paraId="21082CBC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2"/>
          <w:szCs w:val="22"/>
          <w:lang w:eastAsia="it-IT"/>
        </w:rPr>
      </w:pPr>
    </w:p>
    <w:p w14:paraId="56260F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0D37D31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Nato/a a _____________________________________________________ (Prov. ____________)</w:t>
      </w:r>
    </w:p>
    <w:p w14:paraId="31A9904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111418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1E0C697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5D367FE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0ED6797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54FDD5C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28FF9C3F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119EC02" w14:textId="5AB100ED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Dimensione aziendale attuale ____________________</w:t>
      </w:r>
    </w:p>
    <w:bookmarkEnd w:id="4"/>
    <w:p w14:paraId="2E6F5EDF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01976AB4" w14:textId="09A972F6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Indirizzo PEC individuato per tutte le comunicazioni di cui al presente procedimento ai sensi dell’art. 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90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 del D. Lgs 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36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/20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23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 xml:space="preserve"> (</w:t>
      </w: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corrispondente a quello utilizzato per la registrazione in piattaforma per la partecipazione alla presente procedura di gara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>)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:</w:t>
      </w:r>
    </w:p>
    <w:p w14:paraId="28E53F2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Pec (posta elettronica certificata): __________________________________________________</w:t>
      </w:r>
    </w:p>
    <w:p w14:paraId="7DB3904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7F31C9F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158950B" w14:textId="77777777" w:rsidR="005F7CD2" w:rsidRPr="005F7CD2" w:rsidRDefault="005F7CD2" w:rsidP="005F7CD2">
      <w:pPr>
        <w:pStyle w:val="Corpotesto"/>
        <w:widowControl w:val="0"/>
        <w:ind w:left="435" w:right="566"/>
        <w:jc w:val="center"/>
        <w:rPr>
          <w:sz w:val="22"/>
          <w:szCs w:val="22"/>
        </w:rPr>
      </w:pPr>
      <w:r w:rsidRPr="005F7CD2">
        <w:rPr>
          <w:b/>
          <w:sz w:val="22"/>
          <w:szCs w:val="22"/>
        </w:rPr>
        <w:t>CHIEDE</w:t>
      </w:r>
      <w:r w:rsidRPr="005F7CD2">
        <w:rPr>
          <w:b/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alla 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all’oggetto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e, 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tal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fine,</w:t>
      </w:r>
    </w:p>
    <w:p w14:paraId="6E5AB450" w14:textId="77777777" w:rsidR="005F7CD2" w:rsidRPr="005F7CD2" w:rsidRDefault="005F7CD2" w:rsidP="005F7CD2">
      <w:pPr>
        <w:pStyle w:val="Corpotesto"/>
        <w:widowControl w:val="0"/>
        <w:spacing w:before="1"/>
        <w:rPr>
          <w:sz w:val="22"/>
          <w:szCs w:val="22"/>
        </w:rPr>
      </w:pPr>
    </w:p>
    <w:p w14:paraId="28C461DE" w14:textId="3BA500CD" w:rsidR="005F7CD2" w:rsidRPr="005F7CD2" w:rsidRDefault="005F7CD2" w:rsidP="005F7CD2">
      <w:pPr>
        <w:pStyle w:val="Corpotesto"/>
        <w:widowControl w:val="0"/>
        <w:spacing w:line="333" w:lineRule="auto"/>
        <w:ind w:right="571"/>
        <w:jc w:val="both"/>
        <w:rPr>
          <w:i/>
          <w:iCs/>
          <w:sz w:val="22"/>
          <w:szCs w:val="22"/>
        </w:rPr>
      </w:pPr>
      <w:r w:rsidRPr="005F7CD2">
        <w:rPr>
          <w:i/>
          <w:iCs/>
          <w:sz w:val="22"/>
          <w:szCs w:val="22"/>
        </w:rPr>
        <w:t>ai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sensi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gli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effetti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all’art.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="00EE5329">
        <w:rPr>
          <w:i/>
          <w:iCs/>
          <w:spacing w:val="1"/>
          <w:sz w:val="22"/>
          <w:szCs w:val="22"/>
          <w:lang w:val="it-IT"/>
        </w:rPr>
        <w:t>90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D.P.R.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445/2000,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consapevole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responsabilità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conseguenze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penali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civili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incorre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chi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sottoscrive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dichiarazioni mendaci e/o formazione od uso di atti falsi nonché in caso di esibizione 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atti contenenti dati non più corrispondenti a verità, e consapevole, altresì, che qualora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emerga la non veridicità del contenuto della presente dichiarazione questo operatore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economico decadrà dai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benefici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quali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la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stessa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è rilasciata,</w:t>
      </w:r>
    </w:p>
    <w:p w14:paraId="71B52D70" w14:textId="1A993747" w:rsidR="005F7CD2" w:rsidRPr="00F570D7" w:rsidRDefault="005F7CD2" w:rsidP="005F7CD2">
      <w:pPr>
        <w:pStyle w:val="Titolo2"/>
        <w:keepNext w:val="0"/>
        <w:widowControl w:val="0"/>
        <w:ind w:right="566"/>
        <w:jc w:val="center"/>
        <w:rPr>
          <w:rFonts w:ascii="Times New Roman" w:hAnsi="Times New Roman"/>
          <w:sz w:val="22"/>
          <w:szCs w:val="22"/>
          <w:lang w:val="it-IT"/>
        </w:rPr>
      </w:pPr>
      <w:r w:rsidRPr="005F7CD2">
        <w:rPr>
          <w:rFonts w:ascii="Times New Roman" w:hAnsi="Times New Roman"/>
          <w:sz w:val="22"/>
          <w:szCs w:val="22"/>
        </w:rPr>
        <w:t>DICHIARA</w:t>
      </w:r>
      <w:r w:rsidR="00F570D7">
        <w:rPr>
          <w:rFonts w:ascii="Times New Roman" w:hAnsi="Times New Roman"/>
          <w:sz w:val="22"/>
          <w:szCs w:val="22"/>
          <w:lang w:val="it-IT"/>
        </w:rPr>
        <w:t xml:space="preserve">/DICHIARANO </w:t>
      </w:r>
    </w:p>
    <w:p w14:paraId="25A24BAD" w14:textId="5EBB2DD3" w:rsidR="005F7CD2" w:rsidRPr="005F7CD2" w:rsidRDefault="005F7CD2" w:rsidP="005F7CD2">
      <w:pPr>
        <w:pStyle w:val="Corpotesto"/>
        <w:widowControl w:val="0"/>
        <w:ind w:left="443"/>
        <w:rPr>
          <w:sz w:val="22"/>
          <w:szCs w:val="22"/>
        </w:rPr>
      </w:pPr>
      <w:r w:rsidRPr="005F7CD2">
        <w:rPr>
          <w:b/>
          <w:sz w:val="22"/>
          <w:szCs w:val="22"/>
        </w:rPr>
        <w:t>1.</w:t>
      </w:r>
      <w:r w:rsidRPr="005F7CD2">
        <w:rPr>
          <w:b/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qualità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6"/>
          <w:position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(vedi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art.</w:t>
      </w:r>
      <w:r w:rsidRPr="005F7CD2">
        <w:rPr>
          <w:spacing w:val="-3"/>
          <w:sz w:val="22"/>
          <w:szCs w:val="22"/>
        </w:rPr>
        <w:t xml:space="preserve"> </w:t>
      </w:r>
      <w:r w:rsidR="00B76217">
        <w:rPr>
          <w:spacing w:val="-3"/>
          <w:sz w:val="22"/>
          <w:szCs w:val="22"/>
        </w:rPr>
        <w:t>6</w:t>
      </w:r>
      <w:r w:rsidRPr="005F7CD2">
        <w:rPr>
          <w:sz w:val="22"/>
          <w:szCs w:val="22"/>
        </w:rPr>
        <w:t>5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D.</w:t>
      </w:r>
      <w:r w:rsidR="00B76217">
        <w:rPr>
          <w:sz w:val="22"/>
          <w:szCs w:val="22"/>
        </w:rPr>
        <w:t xml:space="preserve"> </w:t>
      </w:r>
      <w:r w:rsidRPr="005F7CD2">
        <w:rPr>
          <w:sz w:val="22"/>
          <w:szCs w:val="22"/>
        </w:rPr>
        <w:t>Lgs.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36/2023)</w:t>
      </w:r>
    </w:p>
    <w:p w14:paraId="07B3051F" w14:textId="77777777" w:rsidR="00F570D7" w:rsidRPr="00F570D7" w:rsidRDefault="00F570D7" w:rsidP="00F570D7">
      <w:pPr>
        <w:pStyle w:val="Titolo2"/>
        <w:keepNext w:val="0"/>
        <w:widowControl w:val="0"/>
        <w:tabs>
          <w:tab w:val="left" w:pos="923"/>
          <w:tab w:val="left" w:pos="924"/>
        </w:tabs>
        <w:autoSpaceDE w:val="0"/>
        <w:autoSpaceDN w:val="0"/>
        <w:spacing w:before="0" w:after="0"/>
        <w:rPr>
          <w:rFonts w:ascii="Times New Roman" w:hAnsi="Times New Roman"/>
          <w:sz w:val="22"/>
          <w:szCs w:val="22"/>
        </w:rPr>
      </w:pPr>
    </w:p>
    <w:p w14:paraId="08765044" w14:textId="107F88E2" w:rsidR="005F7CD2" w:rsidRPr="005F7CD2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3"/>
          <w:tab w:val="left" w:pos="924"/>
        </w:tabs>
        <w:autoSpaceDE w:val="0"/>
        <w:autoSpaceDN w:val="0"/>
        <w:spacing w:before="0" w:after="0"/>
        <w:ind w:hanging="481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  <w:u w:val="thick"/>
        </w:rPr>
        <w:t>concorrente</w:t>
      </w:r>
      <w:r w:rsidRPr="005F7CD2">
        <w:rPr>
          <w:rFonts w:ascii="Times New Roman" w:hAnsi="Times New Roman"/>
          <w:spacing w:val="-7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individuale</w:t>
      </w:r>
      <w:r w:rsidRPr="005F7CD2">
        <w:rPr>
          <w:rFonts w:ascii="Times New Roman" w:hAnsi="Times New Roman"/>
          <w:sz w:val="22"/>
          <w:szCs w:val="22"/>
        </w:rPr>
        <w:t>,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ed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particolare:</w:t>
      </w:r>
    </w:p>
    <w:p w14:paraId="3DF1F0A8" w14:textId="77777777" w:rsidR="005F7CD2" w:rsidRPr="005F7CD2" w:rsidRDefault="005F7CD2" w:rsidP="00F570D7">
      <w:pPr>
        <w:pStyle w:val="Corpotesto"/>
        <w:widowControl w:val="0"/>
        <w:spacing w:before="1"/>
        <w:jc w:val="both"/>
        <w:rPr>
          <w:b/>
          <w:sz w:val="22"/>
          <w:szCs w:val="22"/>
        </w:rPr>
      </w:pPr>
    </w:p>
    <w:p w14:paraId="05AA4077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ind w:hanging="35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imprenditore</w:t>
      </w:r>
      <w:r w:rsidRPr="005F7CD2">
        <w:rPr>
          <w:rFonts w:ascii="Times New Roman" w:hAnsi="Times New Roman" w:cs="Times New Roman"/>
          <w:b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individuale</w:t>
      </w:r>
      <w:r w:rsidRPr="005F7CD2">
        <w:rPr>
          <w:rFonts w:ascii="Times New Roman" w:hAnsi="Times New Roman" w:cs="Times New Roman"/>
          <w:sz w:val="22"/>
          <w:szCs w:val="22"/>
        </w:rPr>
        <w:t>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artigiano,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società,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cooperative;</w:t>
      </w:r>
    </w:p>
    <w:p w14:paraId="6F77CA21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spacing w:after="0" w:line="223" w:lineRule="auto"/>
        <w:ind w:right="574" w:hanging="36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società</w:t>
      </w:r>
      <w:r w:rsidRPr="005F7CD2">
        <w:rPr>
          <w:rFonts w:ascii="Times New Roman" w:hAnsi="Times New Roman"/>
          <w:spacing w:val="2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cooperative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produzione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lavoro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consorzi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imprese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artigiane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(n.b.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allegare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copia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dell’atto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costitutivo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statuto).</w:t>
      </w:r>
    </w:p>
    <w:p w14:paraId="619236F8" w14:textId="77777777" w:rsidR="005F7CD2" w:rsidRPr="005F7CD2" w:rsidRDefault="005F7CD2" w:rsidP="00F570D7">
      <w:pPr>
        <w:pStyle w:val="Corpotesto"/>
        <w:widowControl w:val="0"/>
        <w:spacing w:before="7"/>
        <w:jc w:val="both"/>
        <w:rPr>
          <w:b/>
          <w:sz w:val="22"/>
          <w:szCs w:val="22"/>
        </w:rPr>
      </w:pPr>
    </w:p>
    <w:p w14:paraId="7D8FFF88" w14:textId="2C1C95E1" w:rsidR="00F570D7" w:rsidRDefault="005F7CD2" w:rsidP="00F570D7">
      <w:pPr>
        <w:pStyle w:val="Corpotesto"/>
        <w:widowControl w:val="0"/>
        <w:spacing w:before="1"/>
        <w:ind w:left="1283" w:right="217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40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esecutrici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designato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sia,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sua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volta,</w:t>
      </w:r>
      <w:r w:rsidRPr="005F7CD2">
        <w:rPr>
          <w:spacing w:val="8"/>
          <w:sz w:val="22"/>
          <w:szCs w:val="22"/>
        </w:rPr>
        <w:t xml:space="preserve"> </w:t>
      </w:r>
      <w:r w:rsidRPr="005F7CD2">
        <w:rPr>
          <w:sz w:val="22"/>
          <w:szCs w:val="22"/>
        </w:rPr>
        <w:t>un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all’art.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65,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comma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2,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="00F570D7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Codice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7ECECFD" w14:textId="184B0B6E" w:rsidR="005F7CD2" w:rsidRPr="005F7CD2" w:rsidRDefault="005F7CD2" w:rsidP="00F570D7">
      <w:pPr>
        <w:pStyle w:val="Corpotesto"/>
        <w:widowControl w:val="0"/>
        <w:ind w:left="128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</w:t>
      </w:r>
      <w:r w:rsidRPr="00F570D7">
        <w:rPr>
          <w:i/>
          <w:iCs/>
          <w:sz w:val="22"/>
          <w:szCs w:val="22"/>
        </w:rPr>
        <w:t>N.B.: ove il consorzio non indichi per quali consorziate concorre si intende che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lo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stesso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partecipa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nome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per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conto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proprio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tal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caso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deve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compilare le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tabelle</w:t>
      </w:r>
      <w:r w:rsidRPr="00F570D7">
        <w:rPr>
          <w:i/>
          <w:iCs/>
          <w:spacing w:val="-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sottostanti</w:t>
      </w:r>
      <w:r w:rsidRPr="005F7CD2">
        <w:rPr>
          <w:sz w:val="22"/>
          <w:szCs w:val="22"/>
        </w:rPr>
        <w:t>):</w:t>
      </w:r>
    </w:p>
    <w:p w14:paraId="374C8A04" w14:textId="77777777" w:rsidR="005F7CD2" w:rsidRPr="005F7CD2" w:rsidRDefault="005F7CD2" w:rsidP="005F7CD2">
      <w:pPr>
        <w:pStyle w:val="Corpotesto"/>
        <w:widowControl w:val="0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4F2445A5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5788B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103907F1" w14:textId="77777777" w:rsidTr="00743CF9">
        <w:trPr>
          <w:trHeight w:val="229"/>
        </w:trPr>
        <w:tc>
          <w:tcPr>
            <w:tcW w:w="3158" w:type="dxa"/>
          </w:tcPr>
          <w:p w14:paraId="3D90A62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1421BFF" w14:textId="77777777" w:rsidR="005F7CD2" w:rsidRPr="005F7CD2" w:rsidRDefault="005F7CD2" w:rsidP="00F570D7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2AE8084" w14:textId="77777777" w:rsidTr="00743CF9">
        <w:trPr>
          <w:trHeight w:val="229"/>
        </w:trPr>
        <w:tc>
          <w:tcPr>
            <w:tcW w:w="3158" w:type="dxa"/>
          </w:tcPr>
          <w:p w14:paraId="76F2573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4A09527E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81A31E1" w14:textId="77777777" w:rsidTr="00743CF9">
        <w:trPr>
          <w:trHeight w:val="229"/>
        </w:trPr>
        <w:tc>
          <w:tcPr>
            <w:tcW w:w="3158" w:type="dxa"/>
          </w:tcPr>
          <w:p w14:paraId="5B85328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1FEF3D95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5992D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F859C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</w:tr>
      <w:tr w:rsidR="005F7CD2" w:rsidRPr="005F7CD2" w14:paraId="50D2A7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707B9A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EC77A02" w14:textId="77777777" w:rsidTr="00743CF9">
        <w:trPr>
          <w:trHeight w:val="229"/>
        </w:trPr>
        <w:tc>
          <w:tcPr>
            <w:tcW w:w="6957" w:type="dxa"/>
            <w:gridSpan w:val="2"/>
          </w:tcPr>
          <w:p w14:paraId="3C7139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5A07AD1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F45AC72" w14:textId="77777777" w:rsidTr="00743CF9">
        <w:trPr>
          <w:trHeight w:val="229"/>
        </w:trPr>
        <w:tc>
          <w:tcPr>
            <w:tcW w:w="6957" w:type="dxa"/>
            <w:gridSpan w:val="2"/>
          </w:tcPr>
          <w:p w14:paraId="1894607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AFFE683" w14:textId="77777777" w:rsidTr="00743CF9">
        <w:trPr>
          <w:trHeight w:val="460"/>
        </w:trPr>
        <w:tc>
          <w:tcPr>
            <w:tcW w:w="3158" w:type="dxa"/>
          </w:tcPr>
          <w:p w14:paraId="7EF54483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2525126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55492DC1" w14:textId="77777777" w:rsidTr="00743CF9">
        <w:trPr>
          <w:trHeight w:val="229"/>
        </w:trPr>
        <w:tc>
          <w:tcPr>
            <w:tcW w:w="3158" w:type="dxa"/>
          </w:tcPr>
          <w:p w14:paraId="563B02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0EB7DE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8F3BAFB" w14:textId="77777777" w:rsidTr="00743CF9">
        <w:trPr>
          <w:trHeight w:val="229"/>
        </w:trPr>
        <w:tc>
          <w:tcPr>
            <w:tcW w:w="3158" w:type="dxa"/>
          </w:tcPr>
          <w:p w14:paraId="736D191B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3B691267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ACC6A31" w14:textId="77777777" w:rsidTr="00743CF9">
        <w:trPr>
          <w:trHeight w:val="229"/>
        </w:trPr>
        <w:tc>
          <w:tcPr>
            <w:tcW w:w="3158" w:type="dxa"/>
          </w:tcPr>
          <w:p w14:paraId="4959068D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75D211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DAA536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F12C20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74B04BC" w14:textId="77777777" w:rsidTr="00743CF9">
        <w:trPr>
          <w:trHeight w:val="229"/>
        </w:trPr>
        <w:tc>
          <w:tcPr>
            <w:tcW w:w="6957" w:type="dxa"/>
            <w:gridSpan w:val="2"/>
          </w:tcPr>
          <w:p w14:paraId="7A4F17A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A5FF0EB" w14:textId="77777777" w:rsidR="005F7CD2" w:rsidRPr="005F7CD2" w:rsidRDefault="005F7CD2" w:rsidP="005F7CD2">
      <w:pPr>
        <w:pStyle w:val="Titolo2"/>
        <w:keepNext w:val="0"/>
        <w:widowControl w:val="0"/>
        <w:tabs>
          <w:tab w:val="left" w:pos="1239"/>
        </w:tabs>
        <w:ind w:left="87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b w:val="0"/>
          <w:sz w:val="22"/>
          <w:szCs w:val="22"/>
        </w:rPr>
        <w:t>□</w:t>
      </w:r>
      <w:r w:rsidRPr="005F7CD2">
        <w:rPr>
          <w:rFonts w:ascii="Times New Roman" w:hAnsi="Times New Roman"/>
          <w:b w:val="0"/>
          <w:sz w:val="22"/>
          <w:szCs w:val="22"/>
        </w:rPr>
        <w:tab/>
      </w: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stabile.</w:t>
      </w:r>
    </w:p>
    <w:p w14:paraId="561077BF" w14:textId="77777777" w:rsidR="005F7CD2" w:rsidRPr="005F7CD2" w:rsidRDefault="005F7CD2" w:rsidP="005F7CD2">
      <w:pPr>
        <w:pStyle w:val="Corpotesto"/>
        <w:widowControl w:val="0"/>
        <w:ind w:left="1283" w:right="57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 designato sia, a sua volta, un consorzio di cui all’art. 65, comma 2,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del Codice,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indicare 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0CEC708" w14:textId="77777777" w:rsidR="005F7CD2" w:rsidRDefault="005F7CD2" w:rsidP="005F7CD2">
      <w:pPr>
        <w:pStyle w:val="Corpotesto"/>
        <w:widowControl w:val="0"/>
        <w:spacing w:before="1"/>
        <w:ind w:left="1283" w:right="574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(N.B.: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ove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non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indichi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3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si</w:t>
      </w:r>
      <w:r w:rsidRPr="005F7CD2">
        <w:rPr>
          <w:spacing w:val="32"/>
          <w:sz w:val="22"/>
          <w:szCs w:val="22"/>
        </w:rPr>
        <w:t xml:space="preserve"> </w:t>
      </w:r>
      <w:r w:rsidRPr="005F7CD2">
        <w:rPr>
          <w:sz w:val="22"/>
          <w:szCs w:val="22"/>
        </w:rPr>
        <w:t>intende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lo stesso partecipa in nome e per conto proprio e in tal caso non deve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compilare 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tabelle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sottostanti):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78BF1AB" w14:textId="77777777" w:rsidTr="00743CF9">
        <w:trPr>
          <w:trHeight w:val="229"/>
        </w:trPr>
        <w:tc>
          <w:tcPr>
            <w:tcW w:w="6957" w:type="dxa"/>
            <w:gridSpan w:val="2"/>
          </w:tcPr>
          <w:p w14:paraId="66A4B3A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3E167DD" w14:textId="77777777" w:rsidTr="00743CF9">
        <w:trPr>
          <w:trHeight w:val="460"/>
        </w:trPr>
        <w:tc>
          <w:tcPr>
            <w:tcW w:w="3158" w:type="dxa"/>
          </w:tcPr>
          <w:p w14:paraId="2EC30038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09EC28AF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1E46892B" w14:textId="77777777" w:rsidTr="00743CF9">
        <w:trPr>
          <w:trHeight w:val="229"/>
        </w:trPr>
        <w:tc>
          <w:tcPr>
            <w:tcW w:w="3158" w:type="dxa"/>
          </w:tcPr>
          <w:p w14:paraId="395A5C2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A8E405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6EEB56" w14:textId="77777777" w:rsidTr="00743CF9">
        <w:trPr>
          <w:trHeight w:val="229"/>
        </w:trPr>
        <w:tc>
          <w:tcPr>
            <w:tcW w:w="3158" w:type="dxa"/>
          </w:tcPr>
          <w:p w14:paraId="1309085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5C92DE8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FE6A06D" w14:textId="77777777" w:rsidTr="00743CF9">
        <w:trPr>
          <w:trHeight w:val="229"/>
        </w:trPr>
        <w:tc>
          <w:tcPr>
            <w:tcW w:w="3158" w:type="dxa"/>
          </w:tcPr>
          <w:p w14:paraId="7F46E80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E3F5D2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A6C674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DA552F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14CA0252" w14:textId="77777777" w:rsidTr="00743CF9">
        <w:trPr>
          <w:trHeight w:val="229"/>
        </w:trPr>
        <w:tc>
          <w:tcPr>
            <w:tcW w:w="6957" w:type="dxa"/>
            <w:gridSpan w:val="2"/>
          </w:tcPr>
          <w:p w14:paraId="4BC30CA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4C7C37B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5066A70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E400F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26E068C" w14:textId="77777777" w:rsidTr="00743CF9">
        <w:trPr>
          <w:trHeight w:val="229"/>
        </w:trPr>
        <w:tc>
          <w:tcPr>
            <w:tcW w:w="3158" w:type="dxa"/>
          </w:tcPr>
          <w:p w14:paraId="022E08A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B0ED0D3" w14:textId="77777777" w:rsidR="005F7CD2" w:rsidRPr="005F7CD2" w:rsidRDefault="005F7CD2" w:rsidP="00F570D7">
            <w:pPr>
              <w:pStyle w:val="TableParagraph"/>
              <w:tabs>
                <w:tab w:val="left" w:pos="333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980AD38" w14:textId="77777777" w:rsidTr="00743CF9">
        <w:trPr>
          <w:trHeight w:val="229"/>
        </w:trPr>
        <w:tc>
          <w:tcPr>
            <w:tcW w:w="3158" w:type="dxa"/>
          </w:tcPr>
          <w:p w14:paraId="11FDF5D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6CBF4F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374F4D0" w14:textId="77777777" w:rsidTr="00743CF9">
        <w:trPr>
          <w:trHeight w:val="229"/>
        </w:trPr>
        <w:tc>
          <w:tcPr>
            <w:tcW w:w="3158" w:type="dxa"/>
          </w:tcPr>
          <w:p w14:paraId="08823E3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799D45F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FE219C5" w14:textId="77777777" w:rsidTr="00743CF9">
        <w:trPr>
          <w:trHeight w:val="229"/>
        </w:trPr>
        <w:tc>
          <w:tcPr>
            <w:tcW w:w="3158" w:type="dxa"/>
          </w:tcPr>
          <w:p w14:paraId="28E0A12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C93745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32A8234" w14:textId="77777777" w:rsidTr="00743CF9">
        <w:trPr>
          <w:trHeight w:val="229"/>
        </w:trPr>
        <w:tc>
          <w:tcPr>
            <w:tcW w:w="6957" w:type="dxa"/>
            <w:gridSpan w:val="2"/>
          </w:tcPr>
          <w:p w14:paraId="30038C4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6FFB250" w14:textId="77777777" w:rsidTr="00743CF9">
        <w:trPr>
          <w:trHeight w:val="232"/>
        </w:trPr>
        <w:tc>
          <w:tcPr>
            <w:tcW w:w="6957" w:type="dxa"/>
            <w:gridSpan w:val="2"/>
          </w:tcPr>
          <w:p w14:paraId="60D1ADA6" w14:textId="77777777" w:rsidR="005F7CD2" w:rsidRPr="005F7CD2" w:rsidRDefault="005F7CD2" w:rsidP="00F570D7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A688E4F" w14:textId="77777777" w:rsidR="005F7CD2" w:rsidRPr="005F7CD2" w:rsidRDefault="005F7CD2" w:rsidP="005F7CD2">
      <w:pPr>
        <w:pStyle w:val="Corpotesto"/>
        <w:widowControl w:val="0"/>
        <w:spacing w:before="11"/>
        <w:rPr>
          <w:sz w:val="22"/>
          <w:szCs w:val="22"/>
        </w:rPr>
      </w:pPr>
    </w:p>
    <w:p w14:paraId="55940751" w14:textId="6B7FE0F6" w:rsidR="005F7CD2" w:rsidRPr="00F570D7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5"/>
          <w:tab w:val="left" w:pos="926"/>
        </w:tabs>
        <w:autoSpaceDE w:val="0"/>
        <w:autoSpaceDN w:val="0"/>
        <w:spacing w:before="3" w:after="0"/>
        <w:ind w:left="925" w:right="574" w:hanging="483"/>
        <w:rPr>
          <w:rFonts w:ascii="Times New Roman" w:hAnsi="Times New Roman"/>
          <w:sz w:val="22"/>
          <w:szCs w:val="22"/>
        </w:rPr>
      </w:pPr>
      <w:r w:rsidRPr="00F570D7">
        <w:rPr>
          <w:rFonts w:ascii="Times New Roman" w:hAnsi="Times New Roman"/>
          <w:sz w:val="22"/>
          <w:szCs w:val="22"/>
          <w:u w:val="thick"/>
        </w:rPr>
        <w:t>concorrente</w:t>
      </w:r>
      <w:r w:rsidRPr="00F570D7">
        <w:rPr>
          <w:rFonts w:ascii="Times New Roman" w:hAnsi="Times New Roman"/>
          <w:spacing w:val="29"/>
          <w:sz w:val="22"/>
          <w:szCs w:val="22"/>
          <w:u w:val="thick"/>
        </w:rPr>
        <w:t xml:space="preserve"> </w:t>
      </w:r>
      <w:r w:rsidRPr="00F570D7">
        <w:rPr>
          <w:rFonts w:ascii="Times New Roman" w:hAnsi="Times New Roman"/>
          <w:sz w:val="22"/>
          <w:szCs w:val="22"/>
          <w:u w:val="thick"/>
        </w:rPr>
        <w:t>associato/plurisoggettivo,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ed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in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particolare</w:t>
      </w:r>
      <w:r w:rsidRPr="00F570D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(vedi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artt.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="001D026B">
        <w:rPr>
          <w:rFonts w:ascii="Times New Roman" w:hAnsi="Times New Roman"/>
          <w:spacing w:val="29"/>
          <w:sz w:val="22"/>
          <w:szCs w:val="22"/>
        </w:rPr>
        <w:t>6</w:t>
      </w:r>
      <w:r w:rsidRPr="00F570D7">
        <w:rPr>
          <w:rFonts w:ascii="Times New Roman" w:hAnsi="Times New Roman"/>
          <w:sz w:val="22"/>
          <w:szCs w:val="22"/>
        </w:rPr>
        <w:t>5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del</w:t>
      </w:r>
      <w:r w:rsidRPr="00F570D7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D.Lgs.</w:t>
      </w:r>
      <w:r w:rsidRPr="00F570D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36/2023)</w:t>
      </w:r>
      <w:r w:rsidRPr="005F7CD2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5F37825B" wp14:editId="689821BA">
                <wp:simplePos x="0" y="0"/>
                <wp:positionH relativeFrom="page">
                  <wp:posOffset>1170305</wp:posOffset>
                </wp:positionH>
                <wp:positionV relativeFrom="paragraph">
                  <wp:posOffset>160020</wp:posOffset>
                </wp:positionV>
                <wp:extent cx="1828800" cy="7620"/>
                <wp:effectExtent l="0" t="2540" r="1270" b="0"/>
                <wp:wrapTopAndBottom/>
                <wp:docPr id="1343499525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494C7" id="Rettangolo 3" o:spid="_x0000_s1026" style="position:absolute;margin-left:92.15pt;margin-top:12.6pt;width:2in;height:.6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G/UbzT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AE981D3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before="118" w:line="223" w:lineRule="auto"/>
        <w:ind w:left="1230" w:right="574" w:hanging="360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  <w:u w:val="single"/>
        </w:rPr>
        <w:t>Raggruppamento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Temporaneo</w:t>
      </w:r>
      <w:r w:rsidRPr="005F7CD2">
        <w:rPr>
          <w:rFonts w:ascii="Times New Roman" w:hAnsi="Times New Roman" w:cs="Times New Roman"/>
          <w:spacing w:val="28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concorrent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dai</w:t>
      </w:r>
      <w:r w:rsidRPr="005F7CD2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lettere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 b)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c) – d)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dell’art.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65,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36/2023:</w:t>
      </w:r>
    </w:p>
    <w:p w14:paraId="5B26357F" w14:textId="77777777" w:rsidR="005F7CD2" w:rsidRPr="005F7CD2" w:rsidRDefault="005F7CD2" w:rsidP="005F7CD2">
      <w:pPr>
        <w:pStyle w:val="Corpotesto"/>
        <w:widowControl w:val="0"/>
        <w:spacing w:before="9"/>
        <w:rPr>
          <w:sz w:val="22"/>
          <w:szCs w:val="22"/>
        </w:rPr>
      </w:pPr>
    </w:p>
    <w:p w14:paraId="63DF2BAA" w14:textId="25E25606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line="223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5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5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50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mandato</w:t>
      </w:r>
      <w:r w:rsidRPr="005F7CD2">
        <w:rPr>
          <w:rFonts w:ascii="Times New Roman" w:hAnsi="Times New Roman" w:cs="Times New Roman"/>
          <w:spacing w:val="49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collettivo</w:t>
      </w:r>
      <w:r w:rsidRPr="005F7CD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irrevocabile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costitutivo)</w:t>
      </w:r>
    </w:p>
    <w:p w14:paraId="039B137F" w14:textId="1DFB5D51" w:rsidR="005F7CD2" w:rsidRPr="005F7CD2" w:rsidRDefault="005F7CD2" w:rsidP="005F7CD2">
      <w:pPr>
        <w:pStyle w:val="Corpotesto"/>
        <w:widowControl w:val="0"/>
        <w:spacing w:line="20" w:lineRule="exact"/>
        <w:ind w:left="1883"/>
        <w:rPr>
          <w:sz w:val="22"/>
          <w:szCs w:val="22"/>
        </w:rPr>
      </w:pPr>
      <w:r w:rsidRPr="005F7CD2"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6F90D65D" wp14:editId="34B4FA84">
                <wp:extent cx="2984500" cy="9525"/>
                <wp:effectExtent l="0" t="0" r="0" b="1905"/>
                <wp:docPr id="1290632699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0" cy="9525"/>
                          <a:chOff x="0" y="0"/>
                          <a:chExt cx="4700" cy="15"/>
                        </a:xfrm>
                      </wpg:grpSpPr>
                      <wps:wsp>
                        <wps:cNvPr id="205846655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0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7C3ECA" id="Gruppo 2" o:spid="_x0000_s1026" style="width:235pt;height:.75pt;mso-position-horizontal-relative:char;mso-position-vertical-relative:line" coordsize="47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">
                <v:rect id="Rectangle 3" o:spid="_x0000_s1027" style="position:absolute;width:470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F47907A" w14:textId="77777777" w:rsidR="005F7CD2" w:rsidRPr="005F7CD2" w:rsidRDefault="005F7CD2" w:rsidP="005F7CD2">
      <w:pPr>
        <w:widowControl w:val="0"/>
        <w:spacing w:before="105"/>
        <w:ind w:left="188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lastRenderedPageBreak/>
        <w:t>oppure</w:t>
      </w:r>
    </w:p>
    <w:p w14:paraId="277E9201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76"/>
        </w:tabs>
        <w:autoSpaceDE w:val="0"/>
        <w:autoSpaceDN w:val="0"/>
        <w:spacing w:before="121"/>
        <w:ind w:left="1876" w:hanging="356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DB4099A" w14:textId="77777777" w:rsidR="005F7CD2" w:rsidRPr="005F7CD2" w:rsidRDefault="005F7CD2" w:rsidP="005F7CD2">
      <w:pPr>
        <w:pStyle w:val="Corpotesto"/>
        <w:widowControl w:val="0"/>
        <w:spacing w:before="1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251A493" w14:textId="77777777" w:rsidTr="00743CF9">
        <w:trPr>
          <w:trHeight w:val="229"/>
        </w:trPr>
        <w:tc>
          <w:tcPr>
            <w:tcW w:w="6957" w:type="dxa"/>
            <w:gridSpan w:val="2"/>
          </w:tcPr>
          <w:p w14:paraId="3EE13F9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mandataria:</w:t>
            </w:r>
          </w:p>
        </w:tc>
      </w:tr>
      <w:tr w:rsidR="005F7CD2" w:rsidRPr="005F7CD2" w14:paraId="14AD7FF9" w14:textId="77777777" w:rsidTr="00743CF9">
        <w:trPr>
          <w:trHeight w:val="229"/>
        </w:trPr>
        <w:tc>
          <w:tcPr>
            <w:tcW w:w="3158" w:type="dxa"/>
          </w:tcPr>
          <w:p w14:paraId="71238CFE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BE4D432" w14:textId="77777777" w:rsidR="005F7CD2" w:rsidRPr="005F7CD2" w:rsidRDefault="005F7CD2" w:rsidP="00F570D7">
            <w:pPr>
              <w:pStyle w:val="TableParagraph"/>
              <w:tabs>
                <w:tab w:val="left" w:pos="2939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BA09AD7" w14:textId="77777777" w:rsidTr="00743CF9">
        <w:trPr>
          <w:trHeight w:val="229"/>
        </w:trPr>
        <w:tc>
          <w:tcPr>
            <w:tcW w:w="3158" w:type="dxa"/>
          </w:tcPr>
          <w:p w14:paraId="5F13260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7CA6F20B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19BCB48" w14:textId="77777777" w:rsidTr="00743CF9">
        <w:trPr>
          <w:trHeight w:val="229"/>
        </w:trPr>
        <w:tc>
          <w:tcPr>
            <w:tcW w:w="3158" w:type="dxa"/>
          </w:tcPr>
          <w:p w14:paraId="4B60F3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17A084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0126625" w14:textId="77777777" w:rsidTr="00743CF9">
        <w:trPr>
          <w:trHeight w:val="229"/>
        </w:trPr>
        <w:tc>
          <w:tcPr>
            <w:tcW w:w="3158" w:type="dxa"/>
          </w:tcPr>
          <w:p w14:paraId="70D253E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FEADC4D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3490A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5CE549B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8AA03E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428B4B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3EE867D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310D86F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0AA51B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03A6543E" w14:textId="77777777" w:rsidTr="00743CF9">
        <w:trPr>
          <w:trHeight w:val="229"/>
        </w:trPr>
        <w:tc>
          <w:tcPr>
            <w:tcW w:w="3158" w:type="dxa"/>
          </w:tcPr>
          <w:p w14:paraId="6EFF6F0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85302FC" w14:textId="77777777" w:rsidR="005F7CD2" w:rsidRPr="005F7CD2" w:rsidRDefault="005F7CD2" w:rsidP="00F570D7">
            <w:pPr>
              <w:pStyle w:val="TableParagraph"/>
              <w:tabs>
                <w:tab w:val="left" w:pos="310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CC62004" w14:textId="77777777" w:rsidTr="00743CF9">
        <w:trPr>
          <w:trHeight w:val="229"/>
        </w:trPr>
        <w:tc>
          <w:tcPr>
            <w:tcW w:w="3158" w:type="dxa"/>
          </w:tcPr>
          <w:p w14:paraId="1EFA88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0C42E13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71C5A4C" w14:textId="77777777" w:rsidTr="00743CF9">
        <w:trPr>
          <w:trHeight w:val="229"/>
        </w:trPr>
        <w:tc>
          <w:tcPr>
            <w:tcW w:w="3158" w:type="dxa"/>
          </w:tcPr>
          <w:p w14:paraId="57C7260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E0A95AA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4C136B" w14:textId="77777777" w:rsidTr="00743CF9">
        <w:trPr>
          <w:trHeight w:val="229"/>
        </w:trPr>
        <w:tc>
          <w:tcPr>
            <w:tcW w:w="3158" w:type="dxa"/>
          </w:tcPr>
          <w:p w14:paraId="25C0F0A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5DCDE6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D1F665B" w14:textId="77777777" w:rsidTr="00743CF9">
        <w:trPr>
          <w:trHeight w:val="229"/>
        </w:trPr>
        <w:tc>
          <w:tcPr>
            <w:tcW w:w="6957" w:type="dxa"/>
            <w:gridSpan w:val="2"/>
          </w:tcPr>
          <w:p w14:paraId="4291C42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D8F2D3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8A6AED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5EE06D4F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23DBE6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2CE5FC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612EBAF4" w14:textId="77777777" w:rsidTr="00743CF9">
        <w:trPr>
          <w:trHeight w:val="229"/>
        </w:trPr>
        <w:tc>
          <w:tcPr>
            <w:tcW w:w="3158" w:type="dxa"/>
          </w:tcPr>
          <w:p w14:paraId="35BE05C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5EF8784" w14:textId="77777777" w:rsidR="005F7CD2" w:rsidRPr="005F7CD2" w:rsidRDefault="005F7CD2" w:rsidP="00F570D7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11BD69E4" w14:textId="77777777" w:rsidTr="00743CF9">
        <w:trPr>
          <w:trHeight w:val="229"/>
        </w:trPr>
        <w:tc>
          <w:tcPr>
            <w:tcW w:w="3158" w:type="dxa"/>
          </w:tcPr>
          <w:p w14:paraId="58C700F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657D4498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7D8FB542" w14:textId="77777777" w:rsidTr="00743CF9">
        <w:trPr>
          <w:trHeight w:val="229"/>
        </w:trPr>
        <w:tc>
          <w:tcPr>
            <w:tcW w:w="3158" w:type="dxa"/>
          </w:tcPr>
          <w:p w14:paraId="2A940E2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CF06642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9C31186" w14:textId="77777777" w:rsidTr="00743CF9">
        <w:trPr>
          <w:trHeight w:val="229"/>
        </w:trPr>
        <w:tc>
          <w:tcPr>
            <w:tcW w:w="3158" w:type="dxa"/>
          </w:tcPr>
          <w:p w14:paraId="0D29A98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2595FF6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146C6D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B83FB2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F1955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0347A88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9F5D9E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650"/>
          <w:tab w:val="left" w:pos="651"/>
        </w:tabs>
        <w:autoSpaceDE w:val="0"/>
        <w:autoSpaceDN w:val="0"/>
        <w:spacing w:before="230"/>
        <w:ind w:left="1520" w:right="896" w:hanging="152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Consorzio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Ordinario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all’art.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2602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Codice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Civile:</w:t>
      </w:r>
    </w:p>
    <w:p w14:paraId="27B44A8E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360"/>
        </w:tabs>
        <w:autoSpaceDE w:val="0"/>
        <w:autoSpaceDN w:val="0"/>
        <w:spacing w:before="213"/>
        <w:ind w:left="1880" w:right="966" w:hanging="188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dell'atto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4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</w:p>
    <w:p w14:paraId="4A9CFDCE" w14:textId="77777777" w:rsidR="005F7CD2" w:rsidRPr="005F7CD2" w:rsidRDefault="005F7CD2" w:rsidP="005F7CD2">
      <w:pPr>
        <w:widowControl w:val="0"/>
        <w:spacing w:before="104"/>
        <w:ind w:left="1878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C1A7F9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before="118"/>
        <w:ind w:hanging="361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755B0A8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1C7DA24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5C92EF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mandataria:</w:t>
            </w:r>
          </w:p>
        </w:tc>
      </w:tr>
      <w:tr w:rsidR="005F7CD2" w:rsidRPr="005F7CD2" w14:paraId="51DBD13E" w14:textId="77777777" w:rsidTr="00743CF9">
        <w:trPr>
          <w:trHeight w:val="229"/>
        </w:trPr>
        <w:tc>
          <w:tcPr>
            <w:tcW w:w="3158" w:type="dxa"/>
          </w:tcPr>
          <w:p w14:paraId="1AC86F1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165B9124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059E715" w14:textId="77777777" w:rsidTr="00743CF9">
        <w:trPr>
          <w:trHeight w:val="229"/>
        </w:trPr>
        <w:tc>
          <w:tcPr>
            <w:tcW w:w="3158" w:type="dxa"/>
          </w:tcPr>
          <w:p w14:paraId="78F7161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A17064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841B6A" w14:textId="77777777" w:rsidTr="00743CF9">
        <w:trPr>
          <w:trHeight w:val="229"/>
        </w:trPr>
        <w:tc>
          <w:tcPr>
            <w:tcW w:w="3158" w:type="dxa"/>
          </w:tcPr>
          <w:p w14:paraId="3402D71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C0150C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AE6491D" w14:textId="77777777" w:rsidTr="00743CF9">
        <w:trPr>
          <w:trHeight w:val="229"/>
        </w:trPr>
        <w:tc>
          <w:tcPr>
            <w:tcW w:w="3158" w:type="dxa"/>
          </w:tcPr>
          <w:p w14:paraId="2C1C6B9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957DDD6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4EE2CE8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8FA65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2B3B2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03D821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4ED9962" w14:textId="77777777" w:rsidR="005F7CD2" w:rsidRDefault="005F7CD2" w:rsidP="005F7CD2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951F46B" w14:textId="77777777" w:rsidR="00B76217" w:rsidRDefault="00B76217" w:rsidP="005F7CD2">
      <w:pPr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3373FA" w:rsidRPr="005F7CD2" w14:paraId="7A1FB6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50C845" w14:textId="3D68A82C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</w:t>
            </w:r>
            <w:r>
              <w:rPr>
                <w:rFonts w:ascii="Times New Roman" w:hAnsi="Times New Roman" w:cs="Times New Roman"/>
              </w:rPr>
              <w:t>ante</w:t>
            </w:r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3373FA" w:rsidRPr="005F7CD2" w14:paraId="57A8CAEE" w14:textId="77777777" w:rsidTr="00743CF9">
        <w:trPr>
          <w:trHeight w:val="229"/>
        </w:trPr>
        <w:tc>
          <w:tcPr>
            <w:tcW w:w="3158" w:type="dxa"/>
          </w:tcPr>
          <w:p w14:paraId="2DA9A95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60D1474A" w14:textId="77777777" w:rsidR="003373FA" w:rsidRPr="005F7CD2" w:rsidRDefault="003373FA" w:rsidP="00743CF9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3373FA" w:rsidRPr="005F7CD2" w14:paraId="62200760" w14:textId="77777777" w:rsidTr="00743CF9">
        <w:trPr>
          <w:trHeight w:val="229"/>
        </w:trPr>
        <w:tc>
          <w:tcPr>
            <w:tcW w:w="3158" w:type="dxa"/>
          </w:tcPr>
          <w:p w14:paraId="017DFFA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9C47DE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3373FA" w:rsidRPr="005F7CD2" w14:paraId="487A55F1" w14:textId="77777777" w:rsidTr="00743CF9">
        <w:trPr>
          <w:trHeight w:val="229"/>
        </w:trPr>
        <w:tc>
          <w:tcPr>
            <w:tcW w:w="3158" w:type="dxa"/>
          </w:tcPr>
          <w:p w14:paraId="01C7D31B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9FA757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3373FA" w:rsidRPr="005F7CD2" w14:paraId="2A84F3A3" w14:textId="77777777" w:rsidTr="00743CF9">
        <w:trPr>
          <w:trHeight w:val="229"/>
        </w:trPr>
        <w:tc>
          <w:tcPr>
            <w:tcW w:w="3158" w:type="dxa"/>
          </w:tcPr>
          <w:p w14:paraId="183FD000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631B547C" w14:textId="77777777" w:rsidR="003373FA" w:rsidRPr="005F7CD2" w:rsidRDefault="003373FA" w:rsidP="00743CF9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373FA" w:rsidRPr="005F7CD2" w14:paraId="54A5FB0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837ED8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3373FA" w:rsidRPr="005F7CD2" w14:paraId="2CC058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7E9B740F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A18224B" w14:textId="77777777" w:rsidR="003373FA" w:rsidRPr="005F7CD2" w:rsidRDefault="003373FA" w:rsidP="003373FA">
      <w:pPr>
        <w:pStyle w:val="Corpotesto"/>
        <w:widowControl w:val="0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9940C85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D6C6C3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756318EC" w14:textId="77777777" w:rsidTr="00743CF9">
        <w:trPr>
          <w:trHeight w:val="229"/>
        </w:trPr>
        <w:tc>
          <w:tcPr>
            <w:tcW w:w="3158" w:type="dxa"/>
          </w:tcPr>
          <w:p w14:paraId="2FB1108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6D3C616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D75145D" w14:textId="77777777" w:rsidTr="00743CF9">
        <w:trPr>
          <w:trHeight w:val="229"/>
        </w:trPr>
        <w:tc>
          <w:tcPr>
            <w:tcW w:w="3158" w:type="dxa"/>
          </w:tcPr>
          <w:p w14:paraId="75C01B4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65E280D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6E57117D" w14:textId="77777777" w:rsidTr="00743CF9">
        <w:trPr>
          <w:trHeight w:val="229"/>
        </w:trPr>
        <w:tc>
          <w:tcPr>
            <w:tcW w:w="3158" w:type="dxa"/>
          </w:tcPr>
          <w:p w14:paraId="4F9B1B5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C748D2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1C5C5E2" w14:textId="77777777" w:rsidTr="00743CF9">
        <w:trPr>
          <w:trHeight w:val="229"/>
        </w:trPr>
        <w:tc>
          <w:tcPr>
            <w:tcW w:w="3158" w:type="dxa"/>
          </w:tcPr>
          <w:p w14:paraId="1D46D4D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15FC2E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65D98A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45230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755069B4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B6726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8F421BE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1B0F098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26"/>
        </w:tabs>
        <w:autoSpaceDE w:val="0"/>
        <w:autoSpaceDN w:val="0"/>
        <w:spacing w:line="232" w:lineRule="auto"/>
        <w:ind w:left="1225" w:right="572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Aggregazioni tra le imprese aderenti al contratto di rete </w:t>
      </w:r>
      <w:r w:rsidRPr="005F7CD2">
        <w:rPr>
          <w:rFonts w:ascii="Times New Roman" w:hAnsi="Times New Roman" w:cs="Times New Roman"/>
          <w:sz w:val="22"/>
          <w:szCs w:val="22"/>
        </w:rPr>
        <w:t>di cui all’art. 65,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 2, lettera g) del D.lgs. 36/2023 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 allegare copia del contratto d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rete</w:t>
      </w:r>
      <w:r w:rsidRPr="005F7CD2">
        <w:rPr>
          <w:rFonts w:ascii="Times New Roman" w:hAnsi="Times New Roman" w:cs="Times New Roman"/>
          <w:sz w:val="22"/>
          <w:szCs w:val="22"/>
        </w:rPr>
        <w:t>).</w:t>
      </w:r>
    </w:p>
    <w:p w14:paraId="2AEC26FA" w14:textId="77777777" w:rsidR="005F7CD2" w:rsidRPr="005F7CD2" w:rsidRDefault="005F7CD2" w:rsidP="003373FA">
      <w:pPr>
        <w:pStyle w:val="Titolo2"/>
        <w:keepNext w:val="0"/>
        <w:widowControl w:val="0"/>
        <w:spacing w:before="118"/>
        <w:ind w:left="1230" w:right="572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  imprese</w:t>
      </w:r>
      <w:r w:rsidRPr="005F7CD2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rete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intende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partecipare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soggetto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designato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quale organo comune/mandatario: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34B4E7D" w14:textId="77777777" w:rsidTr="00743CF9">
        <w:trPr>
          <w:trHeight w:val="229"/>
        </w:trPr>
        <w:tc>
          <w:tcPr>
            <w:tcW w:w="6957" w:type="dxa"/>
            <w:gridSpan w:val="2"/>
          </w:tcPr>
          <w:p w14:paraId="588BB92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organo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comune/mandatario:</w:t>
            </w:r>
          </w:p>
        </w:tc>
      </w:tr>
      <w:tr w:rsidR="005F7CD2" w:rsidRPr="005F7CD2" w14:paraId="34700DBD" w14:textId="77777777" w:rsidTr="00743CF9">
        <w:trPr>
          <w:trHeight w:val="229"/>
        </w:trPr>
        <w:tc>
          <w:tcPr>
            <w:tcW w:w="3158" w:type="dxa"/>
          </w:tcPr>
          <w:p w14:paraId="7B0EB6C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E87A273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52E6B517" w14:textId="77777777" w:rsidTr="00743CF9">
        <w:trPr>
          <w:trHeight w:val="229"/>
        </w:trPr>
        <w:tc>
          <w:tcPr>
            <w:tcW w:w="3158" w:type="dxa"/>
          </w:tcPr>
          <w:p w14:paraId="49CBDE28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D167DD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183CFC0" w14:textId="77777777" w:rsidTr="00743CF9">
        <w:trPr>
          <w:trHeight w:val="229"/>
        </w:trPr>
        <w:tc>
          <w:tcPr>
            <w:tcW w:w="3158" w:type="dxa"/>
          </w:tcPr>
          <w:p w14:paraId="77BE033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F8EBA0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A2671F0" w14:textId="77777777" w:rsidTr="00743CF9">
        <w:trPr>
          <w:trHeight w:val="229"/>
        </w:trPr>
        <w:tc>
          <w:tcPr>
            <w:tcW w:w="3158" w:type="dxa"/>
          </w:tcPr>
          <w:p w14:paraId="28C5C27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5C2B855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6DB1CA4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EDF4F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044E7C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E69DE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59D9EDC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B343F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E4163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5F7F4475" w14:textId="77777777" w:rsidTr="00743CF9">
        <w:trPr>
          <w:trHeight w:val="229"/>
        </w:trPr>
        <w:tc>
          <w:tcPr>
            <w:tcW w:w="3158" w:type="dxa"/>
          </w:tcPr>
          <w:p w14:paraId="4E72FCF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C5F4FA5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3902738" w14:textId="77777777" w:rsidTr="00743CF9">
        <w:trPr>
          <w:trHeight w:val="229"/>
        </w:trPr>
        <w:tc>
          <w:tcPr>
            <w:tcW w:w="3158" w:type="dxa"/>
          </w:tcPr>
          <w:p w14:paraId="30721C5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4B5F54C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7282D11" w14:textId="77777777" w:rsidTr="00743CF9">
        <w:trPr>
          <w:trHeight w:val="229"/>
        </w:trPr>
        <w:tc>
          <w:tcPr>
            <w:tcW w:w="3158" w:type="dxa"/>
          </w:tcPr>
          <w:p w14:paraId="7C3D7B8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5DB9420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9131CC" w14:textId="77777777" w:rsidTr="00743CF9">
        <w:trPr>
          <w:trHeight w:val="229"/>
        </w:trPr>
        <w:tc>
          <w:tcPr>
            <w:tcW w:w="3158" w:type="dxa"/>
          </w:tcPr>
          <w:p w14:paraId="4B55A31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2F5D9E5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B561054" w14:textId="77777777" w:rsidTr="00743CF9">
        <w:trPr>
          <w:trHeight w:val="229"/>
        </w:trPr>
        <w:tc>
          <w:tcPr>
            <w:tcW w:w="6957" w:type="dxa"/>
            <w:gridSpan w:val="2"/>
          </w:tcPr>
          <w:p w14:paraId="1E303B0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A3DF60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FBD3F9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D520C4C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7E0FBF96" w14:textId="77777777" w:rsidTr="00743CF9">
        <w:trPr>
          <w:trHeight w:val="229"/>
        </w:trPr>
        <w:tc>
          <w:tcPr>
            <w:tcW w:w="6957" w:type="dxa"/>
            <w:gridSpan w:val="2"/>
          </w:tcPr>
          <w:p w14:paraId="4FAEC03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00558C1A" w14:textId="77777777" w:rsidTr="00743CF9">
        <w:trPr>
          <w:trHeight w:val="229"/>
        </w:trPr>
        <w:tc>
          <w:tcPr>
            <w:tcW w:w="3158" w:type="dxa"/>
          </w:tcPr>
          <w:p w14:paraId="3D35C8A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35F0BD3" w14:textId="77777777" w:rsidR="005F7CD2" w:rsidRPr="005F7CD2" w:rsidRDefault="005F7CD2" w:rsidP="003373FA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0D073736" w14:textId="77777777" w:rsidTr="00743CF9">
        <w:trPr>
          <w:trHeight w:val="229"/>
        </w:trPr>
        <w:tc>
          <w:tcPr>
            <w:tcW w:w="3158" w:type="dxa"/>
          </w:tcPr>
          <w:p w14:paraId="6CEC6AE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44CD24BD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523EA4F5" w14:textId="77777777" w:rsidTr="00743CF9">
        <w:trPr>
          <w:trHeight w:val="229"/>
        </w:trPr>
        <w:tc>
          <w:tcPr>
            <w:tcW w:w="3158" w:type="dxa"/>
          </w:tcPr>
          <w:p w14:paraId="68DDD03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208966E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A634198" w14:textId="77777777" w:rsidTr="00743CF9">
        <w:trPr>
          <w:trHeight w:val="227"/>
        </w:trPr>
        <w:tc>
          <w:tcPr>
            <w:tcW w:w="3158" w:type="dxa"/>
          </w:tcPr>
          <w:p w14:paraId="484B2571" w14:textId="77777777" w:rsidR="005F7CD2" w:rsidRPr="005F7CD2" w:rsidRDefault="005F7CD2" w:rsidP="003373FA">
            <w:pPr>
              <w:pStyle w:val="TableParagraph"/>
              <w:spacing w:line="208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05E8431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8705FE" w14:textId="77777777" w:rsidTr="00743CF9">
        <w:trPr>
          <w:trHeight w:val="229"/>
        </w:trPr>
        <w:tc>
          <w:tcPr>
            <w:tcW w:w="6957" w:type="dxa"/>
            <w:gridSpan w:val="2"/>
          </w:tcPr>
          <w:p w14:paraId="0CD8357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5F72293" w14:textId="77777777" w:rsidTr="00743CF9">
        <w:trPr>
          <w:trHeight w:val="232"/>
        </w:trPr>
        <w:tc>
          <w:tcPr>
            <w:tcW w:w="6957" w:type="dxa"/>
            <w:gridSpan w:val="2"/>
          </w:tcPr>
          <w:p w14:paraId="1FFDC83A" w14:textId="77777777" w:rsidR="005F7CD2" w:rsidRPr="002312DA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3F086C">
              <w:rPr>
                <w:rFonts w:ascii="Times New Roman" w:hAnsi="Times New Roman" w:cs="Times New Roman"/>
              </w:rPr>
              <w:t>codice</w:t>
            </w:r>
            <w:r w:rsidRPr="003F086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alfanumerico</w:t>
            </w:r>
            <w:r w:rsidRPr="003F086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di</w:t>
            </w:r>
            <w:r w:rsidRPr="003F086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cui</w:t>
            </w:r>
            <w:r w:rsidRPr="003F086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all’art.</w:t>
            </w:r>
            <w:r w:rsidRPr="003F086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16</w:t>
            </w:r>
            <w:r w:rsidRPr="003F086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quater</w:t>
            </w:r>
            <w:r w:rsidRPr="003F086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DL</w:t>
            </w:r>
            <w:r w:rsidRPr="003F086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F086C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6625EA8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line="223" w:lineRule="auto"/>
        <w:ind w:left="1230" w:right="574" w:hanging="36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Europeo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Interesse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sz w:val="22"/>
          <w:szCs w:val="22"/>
        </w:rPr>
        <w:t>GEIE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sensi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5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23.07.1991,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n.240</w:t>
      </w:r>
      <w:r w:rsidRPr="005F7CD2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statuto).</w:t>
      </w:r>
    </w:p>
    <w:p w14:paraId="06D5F5F4" w14:textId="77777777" w:rsidR="005F7CD2" w:rsidRPr="005F7CD2" w:rsidRDefault="005F7CD2" w:rsidP="005F7CD2">
      <w:pPr>
        <w:pStyle w:val="Titolo2"/>
        <w:keepNext w:val="0"/>
        <w:widowControl w:val="0"/>
        <w:spacing w:before="125"/>
        <w:ind w:left="123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Se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GEIE</w:t>
      </w:r>
      <w:r w:rsidRPr="005F7CD2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non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esegue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direttamente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prestazioni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richieste,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</w:t>
      </w:r>
      <w:r w:rsidRPr="005F7CD2">
        <w:rPr>
          <w:rFonts w:ascii="Times New Roman" w:hAnsi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membri che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eseguono: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A140048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B5AF5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3BF88C11" w14:textId="77777777" w:rsidTr="00743CF9">
        <w:trPr>
          <w:trHeight w:val="229"/>
        </w:trPr>
        <w:tc>
          <w:tcPr>
            <w:tcW w:w="3158" w:type="dxa"/>
          </w:tcPr>
          <w:p w14:paraId="4C5BB108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4A368CE" w14:textId="77777777" w:rsidR="005F7CD2" w:rsidRPr="005F7CD2" w:rsidRDefault="005F7CD2" w:rsidP="003373FA">
            <w:pPr>
              <w:pStyle w:val="TableParagraph"/>
              <w:tabs>
                <w:tab w:val="left" w:pos="3385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4BBEFB1" w14:textId="77777777" w:rsidTr="00743CF9">
        <w:trPr>
          <w:trHeight w:val="229"/>
        </w:trPr>
        <w:tc>
          <w:tcPr>
            <w:tcW w:w="3158" w:type="dxa"/>
          </w:tcPr>
          <w:p w14:paraId="49222AF0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ED60CF5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23D8387" w14:textId="77777777" w:rsidTr="00743CF9">
        <w:trPr>
          <w:trHeight w:val="229"/>
        </w:trPr>
        <w:tc>
          <w:tcPr>
            <w:tcW w:w="3158" w:type="dxa"/>
          </w:tcPr>
          <w:p w14:paraId="28E7273A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6D8B250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E94633" w14:textId="77777777" w:rsidTr="00743CF9">
        <w:trPr>
          <w:trHeight w:val="229"/>
        </w:trPr>
        <w:tc>
          <w:tcPr>
            <w:tcW w:w="3158" w:type="dxa"/>
          </w:tcPr>
          <w:p w14:paraId="0CEB8B11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342C76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59A2FE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7370A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87FA4D7" w14:textId="77777777" w:rsidTr="00743CF9">
        <w:trPr>
          <w:trHeight w:val="229"/>
        </w:trPr>
        <w:tc>
          <w:tcPr>
            <w:tcW w:w="6957" w:type="dxa"/>
            <w:gridSpan w:val="2"/>
          </w:tcPr>
          <w:p w14:paraId="372CB09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DE3B7CA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B14DE5D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0E7E6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00D50857" w14:textId="77777777" w:rsidTr="00743CF9">
        <w:trPr>
          <w:trHeight w:val="457"/>
        </w:trPr>
        <w:tc>
          <w:tcPr>
            <w:tcW w:w="3158" w:type="dxa"/>
          </w:tcPr>
          <w:p w14:paraId="3AA34331" w14:textId="77777777" w:rsidR="005F7CD2" w:rsidRPr="005F7CD2" w:rsidRDefault="005F7CD2" w:rsidP="003373FA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4558B7D" w14:textId="77777777" w:rsidR="005F7CD2" w:rsidRPr="005F7CD2" w:rsidRDefault="005F7CD2" w:rsidP="003373FA">
            <w:pPr>
              <w:pStyle w:val="TableParagraph"/>
              <w:spacing w:line="228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7682DC1C" w14:textId="77777777" w:rsidTr="00743CF9">
        <w:trPr>
          <w:trHeight w:val="229"/>
        </w:trPr>
        <w:tc>
          <w:tcPr>
            <w:tcW w:w="3158" w:type="dxa"/>
          </w:tcPr>
          <w:p w14:paraId="07ADA1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B18EE8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EB63100" w14:textId="77777777" w:rsidTr="00743CF9">
        <w:trPr>
          <w:trHeight w:val="229"/>
        </w:trPr>
        <w:tc>
          <w:tcPr>
            <w:tcW w:w="3158" w:type="dxa"/>
          </w:tcPr>
          <w:p w14:paraId="15430F6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8B3A46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ACDBBA" w14:textId="77777777" w:rsidTr="00743CF9">
        <w:trPr>
          <w:trHeight w:val="229"/>
        </w:trPr>
        <w:tc>
          <w:tcPr>
            <w:tcW w:w="3158" w:type="dxa"/>
          </w:tcPr>
          <w:p w14:paraId="1E8287F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0A70D10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A4693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76624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3A71C39B" w14:textId="77777777" w:rsidTr="00743CF9">
        <w:trPr>
          <w:trHeight w:val="232"/>
        </w:trPr>
        <w:tc>
          <w:tcPr>
            <w:tcW w:w="6957" w:type="dxa"/>
            <w:gridSpan w:val="2"/>
          </w:tcPr>
          <w:p w14:paraId="0764A099" w14:textId="77777777" w:rsidR="005F7CD2" w:rsidRPr="005F7CD2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E9C8F7E" w14:textId="77777777" w:rsidR="005F7CD2" w:rsidRPr="005F7CD2" w:rsidRDefault="005F7CD2" w:rsidP="005F7CD2">
      <w:pPr>
        <w:pStyle w:val="Corpotesto"/>
        <w:widowControl w:val="0"/>
        <w:spacing w:before="5"/>
        <w:rPr>
          <w:b/>
          <w:sz w:val="22"/>
          <w:szCs w:val="22"/>
        </w:rPr>
      </w:pPr>
    </w:p>
    <w:p w14:paraId="273996B6" w14:textId="77777777" w:rsidR="005F7CD2" w:rsidRPr="005F7CD2" w:rsidRDefault="005F7CD2" w:rsidP="005F7CD2">
      <w:pPr>
        <w:widowControl w:val="0"/>
        <w:spacing w:before="92" w:line="312" w:lineRule="auto"/>
        <w:ind w:left="443" w:right="574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caso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costituito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prima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della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gara,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legale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sz w:val="22"/>
          <w:szCs w:val="22"/>
        </w:rPr>
        <w:t>:</w:t>
      </w:r>
    </w:p>
    <w:p w14:paraId="675797F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23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individuale;</w:t>
      </w:r>
    </w:p>
    <w:p w14:paraId="266D9C0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89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modificare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successivamente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composizione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raggruppamento temporaneo, del consorzio ordinario, dell’aggregazione tra 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Imprese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rete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GEIE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rispettare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tutte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norme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vigenti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materia.</w:t>
      </w:r>
    </w:p>
    <w:p w14:paraId="7360A929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5E468932" w14:textId="77777777" w:rsidR="005F7CD2" w:rsidRPr="005F7CD2" w:rsidRDefault="005F7CD2" w:rsidP="005F7CD2">
      <w:pPr>
        <w:widowControl w:val="0"/>
        <w:spacing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In caso di raggruppamento temporaneo o consorzio ordinario di concorrenti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non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 xml:space="preserve">ancora costituito, </w:t>
      </w:r>
      <w:r w:rsidRPr="005F7CD2">
        <w:rPr>
          <w:rFonts w:ascii="Times New Roman" w:hAnsi="Times New Roman" w:cs="Times New Roman"/>
          <w:sz w:val="22"/>
          <w:szCs w:val="22"/>
        </w:rPr>
        <w:t>i legali rappresentanti di tutti i soggetti che intendono raggrupparsi 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consorziarsi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 xml:space="preserve">dichiarano </w:t>
      </w:r>
      <w:r w:rsidRPr="005F7CD2">
        <w:rPr>
          <w:rFonts w:ascii="Times New Roman" w:hAnsi="Times New Roman" w:cs="Times New Roman"/>
          <w:sz w:val="22"/>
          <w:szCs w:val="22"/>
        </w:rPr>
        <w:t>fin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d’ora:</w:t>
      </w:r>
    </w:p>
    <w:p w14:paraId="530A3461" w14:textId="27EB7D2E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  <w:tab w:val="left" w:pos="5780"/>
          <w:tab w:val="left" w:pos="8115"/>
        </w:tabs>
        <w:autoSpaceDE w:val="0"/>
        <w:autoSpaceDN w:val="0"/>
        <w:spacing w:before="4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 i componenti del costituendo RTI/Consorzio sono quelli più sopra indicati 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mandataria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sarà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conferito,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caso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aggiudicazione, il mandato collettivo speciale con rappresentanza per funzioni 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stipulerà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nome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per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proprio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mandanti,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è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;</w:t>
      </w:r>
    </w:p>
    <w:p w14:paraId="498858AF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4" w:line="312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 impegnarsi, in caso di aggiudicazione, ad uniformarsi alla disciplina vigente 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temporanei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 Consorzi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ordinari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concorrenti;</w:t>
      </w:r>
    </w:p>
    <w:p w14:paraId="0EBF1D8D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individuale.</w:t>
      </w:r>
    </w:p>
    <w:p w14:paraId="54DD53E2" w14:textId="26EC11BA" w:rsidR="005F7CD2" w:rsidRPr="005F7CD2" w:rsidRDefault="005F7CD2" w:rsidP="005F7CD2">
      <w:pPr>
        <w:widowControl w:val="0"/>
        <w:spacing w:before="189"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concorrente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che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si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presenta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forma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plurisoggettiva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(Raggruppamento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concorrenti/consorzi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ordinari/soggetti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aggregati/GEIE)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specifica</w:t>
      </w:r>
      <w:r w:rsidR="009878B2">
        <w:rPr>
          <w:rFonts w:ascii="Times New Roman" w:hAnsi="Times New Roman" w:cs="Times New Roman"/>
          <w:sz w:val="22"/>
          <w:szCs w:val="22"/>
        </w:rPr>
        <w:t>, impegnandosi a realizzarle,</w:t>
      </w:r>
      <w:r w:rsidRPr="005F7CD2">
        <w:rPr>
          <w:rFonts w:ascii="Times New Roman" w:hAnsi="Times New Roman" w:cs="Times New Roman"/>
          <w:sz w:val="22"/>
          <w:szCs w:val="22"/>
        </w:rPr>
        <w:t xml:space="preserve"> le quote in percentuale di partecipazione al raggruppamento di ciascun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operatore economico,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nonché indica la parte delle categorie dei lavori che verranno eseguiti dai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singoli operatori:</w:t>
      </w:r>
    </w:p>
    <w:p w14:paraId="5E2FDD88" w14:textId="77777777" w:rsidR="005F7CD2" w:rsidRPr="005F7CD2" w:rsidRDefault="005F7CD2" w:rsidP="005F7CD2">
      <w:pPr>
        <w:pStyle w:val="Corpotesto"/>
        <w:widowControl w:val="0"/>
        <w:spacing w:before="5"/>
        <w:rPr>
          <w:sz w:val="22"/>
          <w:szCs w:val="22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605"/>
        <w:gridCol w:w="1094"/>
        <w:gridCol w:w="1224"/>
        <w:gridCol w:w="1284"/>
        <w:gridCol w:w="1183"/>
      </w:tblGrid>
      <w:tr w:rsidR="005F7CD2" w:rsidRPr="005F7CD2" w14:paraId="5A01EDD1" w14:textId="77777777" w:rsidTr="00743CF9">
        <w:trPr>
          <w:trHeight w:val="899"/>
        </w:trPr>
        <w:tc>
          <w:tcPr>
            <w:tcW w:w="1519" w:type="dxa"/>
          </w:tcPr>
          <w:p w14:paraId="6D529D7E" w14:textId="77777777" w:rsidR="005F7CD2" w:rsidRPr="005F7CD2" w:rsidRDefault="005F7CD2" w:rsidP="005F7CD2">
            <w:pPr>
              <w:pStyle w:val="TableParagraph"/>
              <w:spacing w:before="6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Qualifica</w:t>
            </w:r>
          </w:p>
        </w:tc>
        <w:tc>
          <w:tcPr>
            <w:tcW w:w="1605" w:type="dxa"/>
          </w:tcPr>
          <w:p w14:paraId="1570EAFB" w14:textId="77777777" w:rsidR="005F7CD2" w:rsidRPr="005F7CD2" w:rsidRDefault="005F7CD2" w:rsidP="005F7CD2">
            <w:pPr>
              <w:pStyle w:val="TableParagraph"/>
              <w:spacing w:before="69"/>
              <w:ind w:left="108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</w:p>
        </w:tc>
        <w:tc>
          <w:tcPr>
            <w:tcW w:w="1094" w:type="dxa"/>
          </w:tcPr>
          <w:p w14:paraId="27F34A92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32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  <w:spacing w:val="-1"/>
              </w:rPr>
              <w:t>Fiscale</w:t>
            </w:r>
          </w:p>
        </w:tc>
        <w:tc>
          <w:tcPr>
            <w:tcW w:w="1224" w:type="dxa"/>
          </w:tcPr>
          <w:p w14:paraId="3B807D09" w14:textId="77777777" w:rsidR="005F7CD2" w:rsidRPr="005F7CD2" w:rsidRDefault="005F7CD2" w:rsidP="005F7CD2">
            <w:pPr>
              <w:pStyle w:val="TableParagraph"/>
              <w:tabs>
                <w:tab w:val="left" w:pos="936"/>
              </w:tabs>
              <w:spacing w:before="69" w:line="312" w:lineRule="auto"/>
              <w:ind w:left="108" w:right="9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Quota</w:t>
            </w:r>
            <w:r w:rsidRPr="005F7CD2">
              <w:rPr>
                <w:rFonts w:ascii="Times New Roman" w:hAnsi="Times New Roman" w:cs="Times New Roman"/>
              </w:rPr>
              <w:tab/>
            </w:r>
            <w:r w:rsidRPr="005F7CD2">
              <w:rPr>
                <w:rFonts w:ascii="Times New Roman" w:hAnsi="Times New Roman" w:cs="Times New Roman"/>
                <w:spacing w:val="-6"/>
              </w:rPr>
              <w:t>%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partecipaz.</w:t>
            </w:r>
          </w:p>
        </w:tc>
        <w:tc>
          <w:tcPr>
            <w:tcW w:w="1284" w:type="dxa"/>
          </w:tcPr>
          <w:p w14:paraId="4B498C60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8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Percentuale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Esecuzione</w:t>
            </w:r>
          </w:p>
        </w:tc>
        <w:tc>
          <w:tcPr>
            <w:tcW w:w="1183" w:type="dxa"/>
          </w:tcPr>
          <w:p w14:paraId="5F9B0B00" w14:textId="48965C2C" w:rsidR="005F7CD2" w:rsidRPr="005F7CD2" w:rsidRDefault="005F7CD2" w:rsidP="005F7CD2">
            <w:pPr>
              <w:pStyle w:val="TableParagraph"/>
              <w:spacing w:line="300" w:lineRule="exact"/>
              <w:ind w:left="108" w:right="186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Categorie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lavori</w:t>
            </w:r>
            <w:r w:rsidRPr="005F7CD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assunti</w:t>
            </w:r>
          </w:p>
        </w:tc>
      </w:tr>
      <w:tr w:rsidR="005F7CD2" w:rsidRPr="005F7CD2" w14:paraId="2FECDC67" w14:textId="77777777" w:rsidTr="00743CF9">
        <w:trPr>
          <w:trHeight w:val="299"/>
        </w:trPr>
        <w:tc>
          <w:tcPr>
            <w:tcW w:w="1519" w:type="dxa"/>
          </w:tcPr>
          <w:p w14:paraId="170D5D92" w14:textId="77777777" w:rsidR="005F7CD2" w:rsidRPr="005F7CD2" w:rsidRDefault="005F7CD2" w:rsidP="005F7CD2">
            <w:pPr>
              <w:pStyle w:val="TableParagraph"/>
              <w:spacing w:before="68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Mandatario</w:t>
            </w:r>
          </w:p>
        </w:tc>
        <w:tc>
          <w:tcPr>
            <w:tcW w:w="1605" w:type="dxa"/>
          </w:tcPr>
          <w:p w14:paraId="76CB5A1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724B2892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4860668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54AC5E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097F05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F879784" w14:textId="77777777" w:rsidTr="00743CF9">
        <w:trPr>
          <w:trHeight w:val="299"/>
        </w:trPr>
        <w:tc>
          <w:tcPr>
            <w:tcW w:w="1519" w:type="dxa"/>
          </w:tcPr>
          <w:p w14:paraId="2CD0333C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4A4A5A2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2170EC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0433606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4206A09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34CACA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81D0DF4" w14:textId="77777777" w:rsidTr="00743CF9">
        <w:trPr>
          <w:trHeight w:val="299"/>
        </w:trPr>
        <w:tc>
          <w:tcPr>
            <w:tcW w:w="1519" w:type="dxa"/>
          </w:tcPr>
          <w:p w14:paraId="0FCCACE6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A11B677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5491D4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79A2CFA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604488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D5F326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4322BFC9" w14:textId="77777777" w:rsidTr="00743CF9">
        <w:trPr>
          <w:trHeight w:val="301"/>
        </w:trPr>
        <w:tc>
          <w:tcPr>
            <w:tcW w:w="1519" w:type="dxa"/>
          </w:tcPr>
          <w:p w14:paraId="3DAD2B7F" w14:textId="77777777" w:rsidR="005F7CD2" w:rsidRPr="005F7CD2" w:rsidRDefault="005F7CD2" w:rsidP="005F7CD2">
            <w:pPr>
              <w:pStyle w:val="TableParagraph"/>
              <w:spacing w:before="71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76A898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0D2A79C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318D8AB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1E0EC79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380C18D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07EEAD1D" w14:textId="77777777" w:rsidTr="00743CF9">
        <w:trPr>
          <w:trHeight w:val="299"/>
        </w:trPr>
        <w:tc>
          <w:tcPr>
            <w:tcW w:w="1519" w:type="dxa"/>
          </w:tcPr>
          <w:p w14:paraId="27245245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774E92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1B21269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61D2CCF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6F0D221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65E11B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9B81388" w14:textId="77777777" w:rsidTr="00743CF9">
        <w:trPr>
          <w:trHeight w:val="299"/>
        </w:trPr>
        <w:tc>
          <w:tcPr>
            <w:tcW w:w="1519" w:type="dxa"/>
          </w:tcPr>
          <w:p w14:paraId="6A73E409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7B00177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4D9032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FF3FA0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DCB8B5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44ADC70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8C482F5" w14:textId="77777777" w:rsidTr="00743CF9">
        <w:trPr>
          <w:trHeight w:val="299"/>
        </w:trPr>
        <w:tc>
          <w:tcPr>
            <w:tcW w:w="1519" w:type="dxa"/>
            <w:tcBorders>
              <w:bottom w:val="nil"/>
            </w:tcBorders>
          </w:tcPr>
          <w:p w14:paraId="05D21BA8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Mandante</w:t>
            </w:r>
          </w:p>
        </w:tc>
        <w:tc>
          <w:tcPr>
            <w:tcW w:w="1605" w:type="dxa"/>
            <w:tcBorders>
              <w:bottom w:val="nil"/>
            </w:tcBorders>
          </w:tcPr>
          <w:p w14:paraId="687BA7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14:paraId="6AE68CF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9BA8CF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4BF94A8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bottom w:val="nil"/>
            </w:tcBorders>
          </w:tcPr>
          <w:p w14:paraId="74B6ED8F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251ECB7" w14:textId="77777777" w:rsidTr="00743CF9">
        <w:trPr>
          <w:trHeight w:val="299"/>
        </w:trPr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0BC29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left w:val="nil"/>
            </w:tcBorders>
          </w:tcPr>
          <w:p w14:paraId="699F2B7C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13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84" w:type="dxa"/>
            <w:tcBorders>
              <w:right w:val="nil"/>
            </w:tcBorders>
          </w:tcPr>
          <w:p w14:paraId="1A5435E6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08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2BA48A1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BF3254F" w14:textId="77777777" w:rsid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39EB3911" w14:textId="77777777" w:rsidR="005F7CD2" w:rsidRPr="005F7CD2" w:rsidRDefault="005F7CD2" w:rsidP="005F7CD2">
      <w:pPr>
        <w:pStyle w:val="Corpotesto"/>
        <w:widowControl w:val="0"/>
        <w:spacing w:before="93"/>
        <w:ind w:left="301"/>
        <w:rPr>
          <w:sz w:val="22"/>
          <w:szCs w:val="22"/>
        </w:rPr>
      </w:pPr>
      <w:r w:rsidRPr="005F7CD2">
        <w:rPr>
          <w:sz w:val="22"/>
          <w:szCs w:val="22"/>
        </w:rPr>
        <w:t>C)</w:t>
      </w:r>
    </w:p>
    <w:p w14:paraId="0FF91446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6"/>
        </w:numPr>
        <w:tabs>
          <w:tab w:val="left" w:pos="1296"/>
        </w:tabs>
        <w:autoSpaceDE w:val="0"/>
        <w:autoSpaceDN w:val="0"/>
        <w:spacing w:before="6" w:after="0" w:line="235" w:lineRule="auto"/>
        <w:ind w:right="57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quale operatore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economico stabilito in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altro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Stato Membro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costituito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conformemente alla legislazione vigente nel Paese di appartenenza, ai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sensi dell’art. 65, comma 1 del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D.lgs. 36/2016 ovvero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 Paese terzo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firmatario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degli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accordi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internazionali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l’Unione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Europea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è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vincolata;</w:t>
      </w:r>
    </w:p>
    <w:p w14:paraId="40977CDB" w14:textId="77777777" w:rsidR="005F7CD2" w:rsidRPr="005F7CD2" w:rsidRDefault="005F7CD2" w:rsidP="005F7CD2">
      <w:pPr>
        <w:pStyle w:val="Corpotesto"/>
        <w:widowControl w:val="0"/>
        <w:spacing w:before="10"/>
        <w:rPr>
          <w:b/>
          <w:sz w:val="22"/>
          <w:szCs w:val="22"/>
        </w:rPr>
      </w:pPr>
    </w:p>
    <w:p w14:paraId="0E9DB06F" w14:textId="77777777" w:rsidR="005F7CD2" w:rsidRPr="005F7CD2" w:rsidRDefault="005F7CD2" w:rsidP="005F7CD2">
      <w:pPr>
        <w:widowControl w:val="0"/>
        <w:ind w:left="435" w:right="56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b/>
          <w:spacing w:val="-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altresì</w:t>
      </w:r>
    </w:p>
    <w:p w14:paraId="528641C1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p w14:paraId="03956222" w14:textId="77777777" w:rsidR="005F7CD2" w:rsidRPr="005F7CD2" w:rsidRDefault="005F7CD2">
      <w:pPr>
        <w:pStyle w:val="Paragrafoelenco"/>
        <w:widowControl w:val="0"/>
        <w:numPr>
          <w:ilvl w:val="0"/>
          <w:numId w:val="5"/>
        </w:numPr>
        <w:tabs>
          <w:tab w:val="left" w:pos="1479"/>
          <w:tab w:val="left" w:pos="1480"/>
          <w:tab w:val="left" w:pos="1906"/>
          <w:tab w:val="left" w:pos="4950"/>
          <w:tab w:val="left" w:pos="5322"/>
        </w:tabs>
        <w:autoSpaceDE w:val="0"/>
        <w:autoSpaceDN w:val="0"/>
        <w:spacing w:before="9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  <w:r w:rsidRPr="005F7CD2">
        <w:rPr>
          <w:rFonts w:ascii="Times New Roman" w:hAnsi="Times New Roman" w:cs="Times New Roman"/>
          <w:sz w:val="22"/>
          <w:szCs w:val="22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</w:p>
    <w:p w14:paraId="14E25DBD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4B32D5A8" w14:textId="77777777" w:rsidR="005F7CD2" w:rsidRPr="005F7CD2" w:rsidRDefault="005F7CD2" w:rsidP="005F7CD2">
      <w:pPr>
        <w:pStyle w:val="Corpotesto"/>
        <w:widowControl w:val="0"/>
        <w:spacing w:line="333" w:lineRule="auto"/>
        <w:ind w:left="443" w:right="572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alla medesima gara contemporaneamente in forme diverse (individuale e associata;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 forme associate; in forma singola e quale consorziato esecutore di un consorzio;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 singola e come ausiliaria di altro concorrente che sia ricorso all’avvalimento 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migliorare la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propria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offerta).</w:t>
      </w:r>
    </w:p>
    <w:p w14:paraId="783B5822" w14:textId="17423C65" w:rsidR="005F7CD2" w:rsidRPr="005F7CD2" w:rsidRDefault="005F7CD2" w:rsidP="005F7CD2">
      <w:pPr>
        <w:pStyle w:val="Corpotesto"/>
        <w:widowControl w:val="0"/>
        <w:spacing w:before="121" w:line="333" w:lineRule="auto"/>
        <w:ind w:left="443" w:right="571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Se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l’operatore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economico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dichiara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una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allega</w:t>
      </w:r>
      <w:r w:rsidR="00FD5D01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la documentazione che dimostra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la circostanza non ha influito sulla gara, né è idonea a incidere sulla capacità 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rispettare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gli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obblighi contrattuali;</w:t>
      </w:r>
    </w:p>
    <w:p w14:paraId="052FEA70" w14:textId="77777777" w:rsidR="005F7CD2" w:rsidRPr="005F7CD2" w:rsidRDefault="005F7CD2" w:rsidP="005F7CD2">
      <w:pPr>
        <w:widowControl w:val="0"/>
        <w:ind w:left="40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i/>
          <w:spacing w:val="-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b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Rappresentante/Procuratore</w:t>
      </w:r>
    </w:p>
    <w:p w14:paraId="1A418343" w14:textId="77777777" w:rsidR="005F7CD2" w:rsidRPr="005F7CD2" w:rsidRDefault="005F7CD2" w:rsidP="005F7CD2">
      <w:pPr>
        <w:pStyle w:val="Corpotesto"/>
        <w:widowControl w:val="0"/>
        <w:tabs>
          <w:tab w:val="left" w:pos="6340"/>
          <w:tab w:val="left" w:pos="8169"/>
        </w:tabs>
        <w:spacing w:before="56"/>
        <w:ind w:left="4004"/>
        <w:rPr>
          <w:sz w:val="22"/>
          <w:szCs w:val="22"/>
        </w:rPr>
      </w:pPr>
      <w:r w:rsidRPr="005F7CD2">
        <w:rPr>
          <w:w w:val="99"/>
          <w:sz w:val="22"/>
          <w:szCs w:val="22"/>
          <w:u w:val="single"/>
        </w:rPr>
        <w:t xml:space="preserve"> </w:t>
      </w:r>
      <w:r w:rsidRPr="005F7CD2">
        <w:rPr>
          <w:sz w:val="22"/>
          <w:szCs w:val="22"/>
          <w:u w:val="single"/>
        </w:rPr>
        <w:tab/>
      </w:r>
      <w:r w:rsidRPr="005F7CD2">
        <w:rPr>
          <w:sz w:val="22"/>
          <w:szCs w:val="22"/>
        </w:rPr>
        <w:t>_</w:t>
      </w:r>
      <w:r w:rsidRPr="005F7CD2">
        <w:rPr>
          <w:sz w:val="22"/>
          <w:szCs w:val="22"/>
          <w:u w:val="single"/>
        </w:rPr>
        <w:t xml:space="preserve"> </w:t>
      </w:r>
      <w:r w:rsidRPr="005F7CD2">
        <w:rPr>
          <w:sz w:val="22"/>
          <w:szCs w:val="22"/>
          <w:u w:val="single"/>
        </w:rPr>
        <w:tab/>
      </w:r>
    </w:p>
    <w:p w14:paraId="5E555A22" w14:textId="77777777" w:rsidR="005F7CD2" w:rsidRPr="005F7CD2" w:rsidRDefault="005F7CD2" w:rsidP="005F7CD2">
      <w:pPr>
        <w:widowControl w:val="0"/>
        <w:spacing w:before="14"/>
        <w:ind w:left="3810" w:right="643" w:firstLine="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Documento informatico firmato digitalmente ai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testo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unico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D.P.R.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28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dicembre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2000,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</w:t>
      </w:r>
    </w:p>
    <w:p w14:paraId="0B6FBE6B" w14:textId="77777777" w:rsidR="005F7CD2" w:rsidRPr="005F7CD2" w:rsidRDefault="005F7CD2" w:rsidP="005F7CD2">
      <w:pPr>
        <w:widowControl w:val="0"/>
        <w:spacing w:before="1"/>
        <w:ind w:left="3875" w:righ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445,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7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marzo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2005,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n.82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 norme</w:t>
      </w:r>
      <w:r w:rsidRPr="005F7CD2">
        <w:rPr>
          <w:rFonts w:ascii="Times New Roman" w:hAnsi="Times New Roman" w:cs="Times New Roman"/>
          <w:i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collegate</w:t>
      </w:r>
    </w:p>
    <w:p w14:paraId="58E8D035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76886A13" w14:textId="77777777" w:rsidR="005F7CD2" w:rsidRPr="005F7CD2" w:rsidRDefault="005F7CD2" w:rsidP="005F7CD2">
      <w:pPr>
        <w:pStyle w:val="Corpotesto"/>
        <w:widowControl w:val="0"/>
        <w:spacing w:before="2"/>
        <w:rPr>
          <w:i/>
          <w:sz w:val="22"/>
          <w:szCs w:val="22"/>
        </w:rPr>
      </w:pPr>
    </w:p>
    <w:p w14:paraId="6A5A5F86" w14:textId="77777777" w:rsidR="005F7CD2" w:rsidRPr="005F7CD2" w:rsidRDefault="005F7CD2" w:rsidP="005F7CD2">
      <w:pPr>
        <w:widowControl w:val="0"/>
        <w:spacing w:before="1" w:line="312" w:lineRule="auto"/>
        <w:ind w:left="443" w:right="57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Qualora la documentazione venga sottoscritta dal “procuratore” della società dovrà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allegata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sistema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scansione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relativa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notarile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(generale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speciale) o altro documento da cui evincere i poteri di rappresentanza. La stazione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appaltante si riserva di richiedere all’impresa, in ogni momento della procedura, 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consegna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 una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 autentica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conforme all’originale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</w:p>
    <w:p w14:paraId="280F8500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321A1B2A" w14:textId="77777777" w:rsidR="005F7CD2" w:rsidRPr="005F7CD2" w:rsidRDefault="005F7CD2" w:rsidP="005F7CD2">
      <w:pPr>
        <w:widowControl w:val="0"/>
        <w:tabs>
          <w:tab w:val="left" w:pos="5085"/>
          <w:tab w:val="left" w:pos="7525"/>
        </w:tabs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       </w:t>
      </w:r>
      <w:r w:rsidRPr="005F7CD2">
        <w:rPr>
          <w:rFonts w:ascii="Times New Roman" w:hAnsi="Times New Roman" w:cs="Times New Roman"/>
          <w:i/>
          <w:spacing w:val="-9"/>
          <w:sz w:val="22"/>
          <w:szCs w:val="22"/>
          <w:u w:val="single"/>
        </w:rPr>
        <w:t xml:space="preserve"> </w:t>
      </w:r>
    </w:p>
    <w:p w14:paraId="2E90F692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0A50107D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3C954FE5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4726DEC8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03FCEC11" w14:textId="77777777" w:rsidR="005F7CD2" w:rsidRPr="005F7CD2" w:rsidRDefault="005F7CD2" w:rsidP="005F7CD2">
      <w:pPr>
        <w:widowControl w:val="0"/>
        <w:spacing w:before="175"/>
        <w:ind w:left="4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t>Modalità</w:t>
      </w:r>
      <w:r w:rsidRPr="005F7CD2">
        <w:rPr>
          <w:rFonts w:ascii="Times New Roman" w:hAnsi="Times New Roman" w:cs="Times New Roman"/>
          <w:b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sottoscrizione:</w:t>
      </w:r>
    </w:p>
    <w:p w14:paraId="18F8F3C9" w14:textId="77777777" w:rsidR="005F7CD2" w:rsidRPr="005F7CD2" w:rsidRDefault="005F7CD2" w:rsidP="005F7CD2">
      <w:pPr>
        <w:widowControl w:val="0"/>
        <w:spacing w:before="93" w:line="348" w:lineRule="auto"/>
        <w:ind w:left="443" w:right="572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dall’interessato,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ai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dell’articolo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comma 1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a) 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 82/2005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s.m.i.</w:t>
      </w:r>
    </w:p>
    <w:p w14:paraId="21AD34EC" w14:textId="77777777" w:rsidR="005F7CD2" w:rsidRPr="005F7CD2" w:rsidRDefault="005F7CD2" w:rsidP="005F7CD2">
      <w:pPr>
        <w:widowControl w:val="0"/>
        <w:spacing w:line="348" w:lineRule="auto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lastRenderedPageBreak/>
        <w:t>Nel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operatore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plurisoggettivo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dai</w:t>
      </w:r>
      <w:r w:rsidRPr="005F7CD2">
        <w:rPr>
          <w:rFonts w:ascii="Times New Roman" w:hAnsi="Times New Roman" w:cs="Times New Roman"/>
          <w:i/>
          <w:spacing w:val="-4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seguenti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soggetti:</w:t>
      </w:r>
    </w:p>
    <w:p w14:paraId="0CD3FF7B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68"/>
        </w:tabs>
        <w:autoSpaceDE w:val="0"/>
        <w:autoSpaceDN w:val="0"/>
        <w:spacing w:line="348" w:lineRule="auto"/>
        <w:ind w:right="568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concorrente con identità plurisoggettiva non ancora costituito, la dichiarazione deve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 sottoscritta dal legale rappresentante o procuratore di tutti i soggetti che costituiranno il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raggruppamento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3BFCB892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5"/>
        </w:tabs>
        <w:autoSpaceDE w:val="0"/>
        <w:autoSpaceDN w:val="0"/>
        <w:spacing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raggruppamento temporaneo o consorzio ordinario o GEIE formalmente costituiti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presentazione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dell'offerta,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dell'impresa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mandataria ovvero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ordinario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69419D4A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90"/>
        </w:tabs>
        <w:autoSpaceDE w:val="0"/>
        <w:autoSpaceDN w:val="0"/>
        <w:spacing w:line="207" w:lineRule="exact"/>
        <w:ind w:left="589" w:hanging="147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cui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all'articolo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b),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c)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d)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36/2023,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</w:p>
    <w:p w14:paraId="153C2170" w14:textId="77777777" w:rsidR="005F7CD2" w:rsidRPr="005F7CD2" w:rsidRDefault="005F7CD2" w:rsidP="005F7CD2">
      <w:pPr>
        <w:widowControl w:val="0"/>
        <w:spacing w:before="92"/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Consorzio;</w:t>
      </w:r>
    </w:p>
    <w:p w14:paraId="3EDB7B56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3"/>
        </w:tabs>
        <w:autoSpaceDE w:val="0"/>
        <w:autoSpaceDN w:val="0"/>
        <w:spacing w:before="93"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aggregazioni di imprese di cui all’art. 65 lettera g) del D.lgs. 36/2023 aderenti 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 di rete ai sensi dell'art. 3, co. 4-quater, del D.L. 10 febbraio 2009, n. 5 convertito 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modifiche dalla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Legge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9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aprile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2009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n.33:</w:t>
      </w:r>
    </w:p>
    <w:p w14:paraId="05176E2F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0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 la rete è dotata di un organo comune con potere di rappresentanza e di soggettività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giuridica, dal legale rappresentante dell'operatore economico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comune;</w:t>
      </w:r>
    </w:p>
    <w:p w14:paraId="6EEAAFAD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1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dotata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potere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soggettività giuridica, dal legale rappresentante dell'impresa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nonché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ognuna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delle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imprese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-4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che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partecipano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gara;</w:t>
      </w:r>
    </w:p>
    <w:p w14:paraId="7DAD3F14" w14:textId="00DC7D39" w:rsidR="005F7CD2" w:rsidRPr="00FD5D01" w:rsidRDefault="005F7CD2">
      <w:pPr>
        <w:pStyle w:val="Paragrafoelenco"/>
        <w:widowControl w:val="0"/>
        <w:numPr>
          <w:ilvl w:val="0"/>
          <w:numId w:val="2"/>
        </w:numPr>
        <w:tabs>
          <w:tab w:val="left" w:pos="674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FD5D01">
        <w:rPr>
          <w:rFonts w:ascii="Times New Roman" w:hAnsi="Times New Roman" w:cs="Times New Roman"/>
          <w:i/>
          <w:sz w:val="22"/>
          <w:szCs w:val="22"/>
        </w:rPr>
        <w:t>se la rete è dotata di un organo comune privo del potere di rappresentanza o se la rete è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sprovvista di organo comune, ovvero, se l’organo comune è privo dei requisiti di qualificazione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richiesti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per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assumere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la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veste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mandataria,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dal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legale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dell’impresa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alla rete che riveste la qualifica di mandataria, ovvero, in caso di partecipazione nelle forme del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raggruppamento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costituirsi,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ognuna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imprese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contratto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rete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che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partecipano alla</w:t>
      </w:r>
      <w:r w:rsidRPr="00FD5D01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gara.</w:t>
      </w:r>
    </w:p>
    <w:p w14:paraId="65C2025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8F45382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94EE64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4225E47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9E6C855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B93988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EDC6CC1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38BB1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67027A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EFEF4F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2378BDD" w14:textId="5B009D27" w:rsidR="00EF1645" w:rsidRPr="005F7CD2" w:rsidRDefault="00EF1645" w:rsidP="005F7CD2">
      <w:pPr>
        <w:widowControl w:val="0"/>
        <w:autoSpaceDE w:val="0"/>
        <w:spacing w:after="120"/>
        <w:jc w:val="both"/>
        <w:rPr>
          <w:rFonts w:ascii="Times New Roman" w:eastAsia="Times New Roman" w:hAnsi="Times New Roman" w:cs="Times New Roman"/>
          <w:i/>
          <w:iCs/>
          <w:sz w:val="22"/>
          <w:szCs w:val="22"/>
          <w:lang w:eastAsia="ar-SA"/>
        </w:rPr>
      </w:pPr>
    </w:p>
    <w:sectPr w:rsidR="00EF1645" w:rsidRPr="005F7CD2" w:rsidSect="00A35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8A8C6" w14:textId="77777777" w:rsidR="00A353EB" w:rsidRDefault="00A353EB" w:rsidP="00CE4998">
      <w:r>
        <w:separator/>
      </w:r>
    </w:p>
  </w:endnote>
  <w:endnote w:type="continuationSeparator" w:id="0">
    <w:p w14:paraId="33000B87" w14:textId="77777777" w:rsidR="00A353EB" w:rsidRDefault="00A353EB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CDAC2" w14:textId="77777777" w:rsidR="00E76608" w:rsidRDefault="00E766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8647722"/>
      <w:docPartObj>
        <w:docPartGallery w:val="Page Numbers (Bottom of Page)"/>
        <w:docPartUnique/>
      </w:docPartObj>
    </w:sdtPr>
    <w:sdtEndPr/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11234" w14:textId="77777777" w:rsidR="00E76608" w:rsidRDefault="00E76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6E35" w14:textId="77777777" w:rsidR="00A353EB" w:rsidRDefault="00A353EB" w:rsidP="00CE4998">
      <w:r>
        <w:separator/>
      </w:r>
    </w:p>
  </w:footnote>
  <w:footnote w:type="continuationSeparator" w:id="0">
    <w:p w14:paraId="540D4705" w14:textId="77777777" w:rsidR="00A353EB" w:rsidRDefault="00A353EB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879F" w14:textId="77777777" w:rsidR="00E76608" w:rsidRDefault="00E76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6F763" w14:textId="10B99F36" w:rsidR="00674A58" w:rsidRDefault="00E71384">
    <w:pPr>
      <w:pStyle w:val="Intestazione"/>
    </w:pPr>
    <w:r>
      <w:rPr>
        <w:noProof/>
      </w:rPr>
      <w:drawing>
        <wp:inline distT="0" distB="0" distL="0" distR="0" wp14:anchorId="5B6A5A19" wp14:editId="1A0F4514">
          <wp:extent cx="3169920" cy="1261745"/>
          <wp:effectExtent l="0" t="0" r="0" b="0"/>
          <wp:docPr id="1363179583" name="Immagine 1" descr="Immagine che contiene testo, biglietto da visita, schermata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3179583" name="Immagine 1" descr="Immagine che contiene testo, biglietto da visita, schermata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D1F70" w14:textId="77777777" w:rsidR="00E76608" w:rsidRDefault="00E76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09FB186B"/>
    <w:multiLevelType w:val="hybridMultilevel"/>
    <w:tmpl w:val="0442B004"/>
    <w:lvl w:ilvl="0" w:tplc="208A9426">
      <w:start w:val="1"/>
      <w:numFmt w:val="upperLetter"/>
      <w:lvlText w:val="%1)"/>
      <w:lvlJc w:val="left"/>
      <w:pPr>
        <w:ind w:left="923" w:hanging="480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F5D8E024">
      <w:numFmt w:val="bullet"/>
      <w:lvlText w:val=""/>
      <w:lvlJc w:val="left"/>
      <w:pPr>
        <w:ind w:left="1283" w:hanging="358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50C4DA10">
      <w:numFmt w:val="bullet"/>
      <w:lvlText w:val=""/>
      <w:lvlJc w:val="left"/>
      <w:pPr>
        <w:ind w:left="1883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3" w:tplc="4C4ED89A">
      <w:numFmt w:val="bullet"/>
      <w:lvlText w:val="•"/>
      <w:lvlJc w:val="left"/>
      <w:pPr>
        <w:ind w:left="1500" w:hanging="360"/>
      </w:pPr>
      <w:rPr>
        <w:rFonts w:hint="default"/>
        <w:lang w:val="it-IT" w:eastAsia="en-US" w:bidi="ar-SA"/>
      </w:rPr>
    </w:lvl>
    <w:lvl w:ilvl="4" w:tplc="1A1CE434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5" w:tplc="290E7F8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6" w:tplc="C7A0CDE6">
      <w:numFmt w:val="bullet"/>
      <w:lvlText w:val="•"/>
      <w:lvlJc w:val="left"/>
      <w:pPr>
        <w:ind w:left="4193" w:hanging="360"/>
      </w:pPr>
      <w:rPr>
        <w:rFonts w:hint="default"/>
        <w:lang w:val="it-IT" w:eastAsia="en-US" w:bidi="ar-SA"/>
      </w:rPr>
    </w:lvl>
    <w:lvl w:ilvl="7" w:tplc="8DF20418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8" w:tplc="584A7E8E">
      <w:numFmt w:val="bullet"/>
      <w:lvlText w:val="•"/>
      <w:lvlJc w:val="left"/>
      <w:pPr>
        <w:ind w:left="6506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3097096"/>
    <w:multiLevelType w:val="hybridMultilevel"/>
    <w:tmpl w:val="1772D75E"/>
    <w:lvl w:ilvl="0" w:tplc="D33A03F0">
      <w:numFmt w:val="bullet"/>
      <w:lvlText w:val=""/>
      <w:lvlJc w:val="left"/>
      <w:pPr>
        <w:ind w:left="1151" w:hanging="70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2EC6A08">
      <w:numFmt w:val="bullet"/>
      <w:lvlText w:val="•"/>
      <w:lvlJc w:val="left"/>
      <w:pPr>
        <w:ind w:left="1926" w:hanging="708"/>
      </w:pPr>
      <w:rPr>
        <w:rFonts w:hint="default"/>
        <w:lang w:val="it-IT" w:eastAsia="en-US" w:bidi="ar-SA"/>
      </w:rPr>
    </w:lvl>
    <w:lvl w:ilvl="2" w:tplc="2B4AFB22">
      <w:numFmt w:val="bullet"/>
      <w:lvlText w:val="•"/>
      <w:lvlJc w:val="left"/>
      <w:pPr>
        <w:ind w:left="2692" w:hanging="708"/>
      </w:pPr>
      <w:rPr>
        <w:rFonts w:hint="default"/>
        <w:lang w:val="it-IT" w:eastAsia="en-US" w:bidi="ar-SA"/>
      </w:rPr>
    </w:lvl>
    <w:lvl w:ilvl="3" w:tplc="DFD6D670">
      <w:numFmt w:val="bullet"/>
      <w:lvlText w:val="•"/>
      <w:lvlJc w:val="left"/>
      <w:pPr>
        <w:ind w:left="3458" w:hanging="708"/>
      </w:pPr>
      <w:rPr>
        <w:rFonts w:hint="default"/>
        <w:lang w:val="it-IT" w:eastAsia="en-US" w:bidi="ar-SA"/>
      </w:rPr>
    </w:lvl>
    <w:lvl w:ilvl="4" w:tplc="1DBE8C56">
      <w:numFmt w:val="bullet"/>
      <w:lvlText w:val="•"/>
      <w:lvlJc w:val="left"/>
      <w:pPr>
        <w:ind w:left="4224" w:hanging="708"/>
      </w:pPr>
      <w:rPr>
        <w:rFonts w:hint="default"/>
        <w:lang w:val="it-IT" w:eastAsia="en-US" w:bidi="ar-SA"/>
      </w:rPr>
    </w:lvl>
    <w:lvl w:ilvl="5" w:tplc="5E344D62">
      <w:numFmt w:val="bullet"/>
      <w:lvlText w:val="•"/>
      <w:lvlJc w:val="left"/>
      <w:pPr>
        <w:ind w:left="4990" w:hanging="708"/>
      </w:pPr>
      <w:rPr>
        <w:rFonts w:hint="default"/>
        <w:lang w:val="it-IT" w:eastAsia="en-US" w:bidi="ar-SA"/>
      </w:rPr>
    </w:lvl>
    <w:lvl w:ilvl="6" w:tplc="1D3CC990">
      <w:numFmt w:val="bullet"/>
      <w:lvlText w:val="•"/>
      <w:lvlJc w:val="left"/>
      <w:pPr>
        <w:ind w:left="5756" w:hanging="708"/>
      </w:pPr>
      <w:rPr>
        <w:rFonts w:hint="default"/>
        <w:lang w:val="it-IT" w:eastAsia="en-US" w:bidi="ar-SA"/>
      </w:rPr>
    </w:lvl>
    <w:lvl w:ilvl="7" w:tplc="491E4FFE">
      <w:numFmt w:val="bullet"/>
      <w:lvlText w:val="•"/>
      <w:lvlJc w:val="left"/>
      <w:pPr>
        <w:ind w:left="6522" w:hanging="708"/>
      </w:pPr>
      <w:rPr>
        <w:rFonts w:hint="default"/>
        <w:lang w:val="it-IT" w:eastAsia="en-US" w:bidi="ar-SA"/>
      </w:rPr>
    </w:lvl>
    <w:lvl w:ilvl="8" w:tplc="1AFC7974">
      <w:numFmt w:val="bullet"/>
      <w:lvlText w:val="•"/>
      <w:lvlJc w:val="left"/>
      <w:pPr>
        <w:ind w:left="7288" w:hanging="708"/>
      </w:pPr>
      <w:rPr>
        <w:rFonts w:hint="default"/>
        <w:lang w:val="it-IT" w:eastAsia="en-US" w:bidi="ar-SA"/>
      </w:rPr>
    </w:lvl>
  </w:abstractNum>
  <w:abstractNum w:abstractNumId="18" w15:restartNumberingAfterBreak="0">
    <w:nsid w:val="13C5239E"/>
    <w:multiLevelType w:val="hybridMultilevel"/>
    <w:tmpl w:val="23AA94FC"/>
    <w:lvl w:ilvl="0" w:tplc="2A4CF9CE">
      <w:numFmt w:val="bullet"/>
      <w:lvlText w:val="-"/>
      <w:lvlJc w:val="left"/>
      <w:pPr>
        <w:ind w:left="1009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80E5CEA">
      <w:numFmt w:val="bullet"/>
      <w:lvlText w:val=""/>
      <w:lvlJc w:val="left"/>
      <w:pPr>
        <w:ind w:left="1295" w:hanging="569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F7E6C750">
      <w:numFmt w:val="bullet"/>
      <w:lvlText w:val="•"/>
      <w:lvlJc w:val="left"/>
      <w:pPr>
        <w:ind w:left="2135" w:hanging="569"/>
      </w:pPr>
      <w:rPr>
        <w:rFonts w:hint="default"/>
        <w:lang w:val="it-IT" w:eastAsia="en-US" w:bidi="ar-SA"/>
      </w:rPr>
    </w:lvl>
    <w:lvl w:ilvl="3" w:tplc="02189AEC">
      <w:numFmt w:val="bullet"/>
      <w:lvlText w:val="•"/>
      <w:lvlJc w:val="left"/>
      <w:pPr>
        <w:ind w:left="2971" w:hanging="569"/>
      </w:pPr>
      <w:rPr>
        <w:rFonts w:hint="default"/>
        <w:lang w:val="it-IT" w:eastAsia="en-US" w:bidi="ar-SA"/>
      </w:rPr>
    </w:lvl>
    <w:lvl w:ilvl="4" w:tplc="FE7A4272">
      <w:numFmt w:val="bullet"/>
      <w:lvlText w:val="•"/>
      <w:lvlJc w:val="left"/>
      <w:pPr>
        <w:ind w:left="3806" w:hanging="569"/>
      </w:pPr>
      <w:rPr>
        <w:rFonts w:hint="default"/>
        <w:lang w:val="it-IT" w:eastAsia="en-US" w:bidi="ar-SA"/>
      </w:rPr>
    </w:lvl>
    <w:lvl w:ilvl="5" w:tplc="927409F4">
      <w:numFmt w:val="bullet"/>
      <w:lvlText w:val="•"/>
      <w:lvlJc w:val="left"/>
      <w:pPr>
        <w:ind w:left="4642" w:hanging="569"/>
      </w:pPr>
      <w:rPr>
        <w:rFonts w:hint="default"/>
        <w:lang w:val="it-IT" w:eastAsia="en-US" w:bidi="ar-SA"/>
      </w:rPr>
    </w:lvl>
    <w:lvl w:ilvl="6" w:tplc="3FC003AE">
      <w:numFmt w:val="bullet"/>
      <w:lvlText w:val="•"/>
      <w:lvlJc w:val="left"/>
      <w:pPr>
        <w:ind w:left="5477" w:hanging="569"/>
      </w:pPr>
      <w:rPr>
        <w:rFonts w:hint="default"/>
        <w:lang w:val="it-IT" w:eastAsia="en-US" w:bidi="ar-SA"/>
      </w:rPr>
    </w:lvl>
    <w:lvl w:ilvl="7" w:tplc="8D149F60">
      <w:numFmt w:val="bullet"/>
      <w:lvlText w:val="•"/>
      <w:lvlJc w:val="left"/>
      <w:pPr>
        <w:ind w:left="6313" w:hanging="569"/>
      </w:pPr>
      <w:rPr>
        <w:rFonts w:hint="default"/>
        <w:lang w:val="it-IT" w:eastAsia="en-US" w:bidi="ar-SA"/>
      </w:rPr>
    </w:lvl>
    <w:lvl w:ilvl="8" w:tplc="AD144E66">
      <w:numFmt w:val="bullet"/>
      <w:lvlText w:val="•"/>
      <w:lvlJc w:val="left"/>
      <w:pPr>
        <w:ind w:left="7148" w:hanging="569"/>
      </w:pPr>
      <w:rPr>
        <w:rFonts w:hint="default"/>
        <w:lang w:val="it-IT" w:eastAsia="en-US" w:bidi="ar-SA"/>
      </w:rPr>
    </w:lvl>
  </w:abstractNum>
  <w:abstractNum w:abstractNumId="19" w15:restartNumberingAfterBreak="0">
    <w:nsid w:val="1FE1252F"/>
    <w:multiLevelType w:val="hybridMultilevel"/>
    <w:tmpl w:val="866C71D4"/>
    <w:lvl w:ilvl="0" w:tplc="6A3C0206">
      <w:numFmt w:val="bullet"/>
      <w:lvlText w:val="•"/>
      <w:lvlJc w:val="left"/>
      <w:pPr>
        <w:ind w:left="443" w:hanging="125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E9783CF0">
      <w:numFmt w:val="bullet"/>
      <w:lvlText w:val="•"/>
      <w:lvlJc w:val="left"/>
      <w:pPr>
        <w:ind w:left="1278" w:hanging="125"/>
      </w:pPr>
      <w:rPr>
        <w:rFonts w:hint="default"/>
        <w:lang w:val="it-IT" w:eastAsia="en-US" w:bidi="ar-SA"/>
      </w:rPr>
    </w:lvl>
    <w:lvl w:ilvl="2" w:tplc="5100CFEE">
      <w:numFmt w:val="bullet"/>
      <w:lvlText w:val="•"/>
      <w:lvlJc w:val="left"/>
      <w:pPr>
        <w:ind w:left="2116" w:hanging="125"/>
      </w:pPr>
      <w:rPr>
        <w:rFonts w:hint="default"/>
        <w:lang w:val="it-IT" w:eastAsia="en-US" w:bidi="ar-SA"/>
      </w:rPr>
    </w:lvl>
    <w:lvl w:ilvl="3" w:tplc="6854D382">
      <w:numFmt w:val="bullet"/>
      <w:lvlText w:val="•"/>
      <w:lvlJc w:val="left"/>
      <w:pPr>
        <w:ind w:left="2954" w:hanging="125"/>
      </w:pPr>
      <w:rPr>
        <w:rFonts w:hint="default"/>
        <w:lang w:val="it-IT" w:eastAsia="en-US" w:bidi="ar-SA"/>
      </w:rPr>
    </w:lvl>
    <w:lvl w:ilvl="4" w:tplc="B0762124">
      <w:numFmt w:val="bullet"/>
      <w:lvlText w:val="•"/>
      <w:lvlJc w:val="left"/>
      <w:pPr>
        <w:ind w:left="3792" w:hanging="125"/>
      </w:pPr>
      <w:rPr>
        <w:rFonts w:hint="default"/>
        <w:lang w:val="it-IT" w:eastAsia="en-US" w:bidi="ar-SA"/>
      </w:rPr>
    </w:lvl>
    <w:lvl w:ilvl="5" w:tplc="CD944312">
      <w:numFmt w:val="bullet"/>
      <w:lvlText w:val="•"/>
      <w:lvlJc w:val="left"/>
      <w:pPr>
        <w:ind w:left="4630" w:hanging="125"/>
      </w:pPr>
      <w:rPr>
        <w:rFonts w:hint="default"/>
        <w:lang w:val="it-IT" w:eastAsia="en-US" w:bidi="ar-SA"/>
      </w:rPr>
    </w:lvl>
    <w:lvl w:ilvl="6" w:tplc="7068D5A4">
      <w:numFmt w:val="bullet"/>
      <w:lvlText w:val="•"/>
      <w:lvlJc w:val="left"/>
      <w:pPr>
        <w:ind w:left="5468" w:hanging="125"/>
      </w:pPr>
      <w:rPr>
        <w:rFonts w:hint="default"/>
        <w:lang w:val="it-IT" w:eastAsia="en-US" w:bidi="ar-SA"/>
      </w:rPr>
    </w:lvl>
    <w:lvl w:ilvl="7" w:tplc="85442A18">
      <w:numFmt w:val="bullet"/>
      <w:lvlText w:val="•"/>
      <w:lvlJc w:val="left"/>
      <w:pPr>
        <w:ind w:left="6306" w:hanging="125"/>
      </w:pPr>
      <w:rPr>
        <w:rFonts w:hint="default"/>
        <w:lang w:val="it-IT" w:eastAsia="en-US" w:bidi="ar-SA"/>
      </w:rPr>
    </w:lvl>
    <w:lvl w:ilvl="8" w:tplc="673CCBA6">
      <w:numFmt w:val="bullet"/>
      <w:lvlText w:val="•"/>
      <w:lvlJc w:val="left"/>
      <w:pPr>
        <w:ind w:left="7144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5294475E"/>
    <w:multiLevelType w:val="hybridMultilevel"/>
    <w:tmpl w:val="567E8A20"/>
    <w:lvl w:ilvl="0" w:tplc="7DDA8DB4">
      <w:start w:val="1"/>
      <w:numFmt w:val="lowerLetter"/>
      <w:lvlText w:val="%1)"/>
      <w:lvlJc w:val="left"/>
      <w:pPr>
        <w:ind w:left="443" w:hanging="257"/>
        <w:jc w:val="left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D3166890">
      <w:numFmt w:val="bullet"/>
      <w:lvlText w:val="•"/>
      <w:lvlJc w:val="left"/>
      <w:pPr>
        <w:ind w:left="1278" w:hanging="257"/>
      </w:pPr>
      <w:rPr>
        <w:rFonts w:hint="default"/>
        <w:lang w:val="it-IT" w:eastAsia="en-US" w:bidi="ar-SA"/>
      </w:rPr>
    </w:lvl>
    <w:lvl w:ilvl="2" w:tplc="D214EE30">
      <w:numFmt w:val="bullet"/>
      <w:lvlText w:val="•"/>
      <w:lvlJc w:val="left"/>
      <w:pPr>
        <w:ind w:left="2116" w:hanging="257"/>
      </w:pPr>
      <w:rPr>
        <w:rFonts w:hint="default"/>
        <w:lang w:val="it-IT" w:eastAsia="en-US" w:bidi="ar-SA"/>
      </w:rPr>
    </w:lvl>
    <w:lvl w:ilvl="3" w:tplc="6C267CFC">
      <w:numFmt w:val="bullet"/>
      <w:lvlText w:val="•"/>
      <w:lvlJc w:val="left"/>
      <w:pPr>
        <w:ind w:left="2954" w:hanging="257"/>
      </w:pPr>
      <w:rPr>
        <w:rFonts w:hint="default"/>
        <w:lang w:val="it-IT" w:eastAsia="en-US" w:bidi="ar-SA"/>
      </w:rPr>
    </w:lvl>
    <w:lvl w:ilvl="4" w:tplc="4BEC0B1A">
      <w:numFmt w:val="bullet"/>
      <w:lvlText w:val="•"/>
      <w:lvlJc w:val="left"/>
      <w:pPr>
        <w:ind w:left="3792" w:hanging="257"/>
      </w:pPr>
      <w:rPr>
        <w:rFonts w:hint="default"/>
        <w:lang w:val="it-IT" w:eastAsia="en-US" w:bidi="ar-SA"/>
      </w:rPr>
    </w:lvl>
    <w:lvl w:ilvl="5" w:tplc="259C5428">
      <w:numFmt w:val="bullet"/>
      <w:lvlText w:val="•"/>
      <w:lvlJc w:val="left"/>
      <w:pPr>
        <w:ind w:left="4630" w:hanging="257"/>
      </w:pPr>
      <w:rPr>
        <w:rFonts w:hint="default"/>
        <w:lang w:val="it-IT" w:eastAsia="en-US" w:bidi="ar-SA"/>
      </w:rPr>
    </w:lvl>
    <w:lvl w:ilvl="6" w:tplc="F2F2C382">
      <w:numFmt w:val="bullet"/>
      <w:lvlText w:val="•"/>
      <w:lvlJc w:val="left"/>
      <w:pPr>
        <w:ind w:left="5468" w:hanging="257"/>
      </w:pPr>
      <w:rPr>
        <w:rFonts w:hint="default"/>
        <w:lang w:val="it-IT" w:eastAsia="en-US" w:bidi="ar-SA"/>
      </w:rPr>
    </w:lvl>
    <w:lvl w:ilvl="7" w:tplc="E9087556">
      <w:numFmt w:val="bullet"/>
      <w:lvlText w:val="•"/>
      <w:lvlJc w:val="left"/>
      <w:pPr>
        <w:ind w:left="6306" w:hanging="257"/>
      </w:pPr>
      <w:rPr>
        <w:rFonts w:hint="default"/>
        <w:lang w:val="it-IT" w:eastAsia="en-US" w:bidi="ar-SA"/>
      </w:rPr>
    </w:lvl>
    <w:lvl w:ilvl="8" w:tplc="F3F81704">
      <w:numFmt w:val="bullet"/>
      <w:lvlText w:val="•"/>
      <w:lvlJc w:val="left"/>
      <w:pPr>
        <w:ind w:left="7144" w:hanging="257"/>
      </w:pPr>
      <w:rPr>
        <w:rFonts w:hint="default"/>
        <w:lang w:val="it-IT" w:eastAsia="en-US" w:bidi="ar-SA"/>
      </w:rPr>
    </w:lvl>
  </w:abstractNum>
  <w:abstractNum w:abstractNumId="21" w15:restartNumberingAfterBreak="0">
    <w:nsid w:val="7DC94DDE"/>
    <w:multiLevelType w:val="hybridMultilevel"/>
    <w:tmpl w:val="01542E40"/>
    <w:lvl w:ilvl="0" w:tplc="B16AD3CC">
      <w:start w:val="1"/>
      <w:numFmt w:val="decimal"/>
      <w:lvlText w:val="%1."/>
      <w:lvlJc w:val="left"/>
      <w:pPr>
        <w:ind w:left="1480" w:hanging="103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CC14C636">
      <w:numFmt w:val="bullet"/>
      <w:lvlText w:val="•"/>
      <w:lvlJc w:val="left"/>
      <w:pPr>
        <w:ind w:left="2214" w:hanging="1037"/>
      </w:pPr>
      <w:rPr>
        <w:rFonts w:hint="default"/>
        <w:lang w:val="it-IT" w:eastAsia="en-US" w:bidi="ar-SA"/>
      </w:rPr>
    </w:lvl>
    <w:lvl w:ilvl="2" w:tplc="84D43A78">
      <w:numFmt w:val="bullet"/>
      <w:lvlText w:val="•"/>
      <w:lvlJc w:val="left"/>
      <w:pPr>
        <w:ind w:left="2948" w:hanging="1037"/>
      </w:pPr>
      <w:rPr>
        <w:rFonts w:hint="default"/>
        <w:lang w:val="it-IT" w:eastAsia="en-US" w:bidi="ar-SA"/>
      </w:rPr>
    </w:lvl>
    <w:lvl w:ilvl="3" w:tplc="77C08108">
      <w:numFmt w:val="bullet"/>
      <w:lvlText w:val="•"/>
      <w:lvlJc w:val="left"/>
      <w:pPr>
        <w:ind w:left="3682" w:hanging="1037"/>
      </w:pPr>
      <w:rPr>
        <w:rFonts w:hint="default"/>
        <w:lang w:val="it-IT" w:eastAsia="en-US" w:bidi="ar-SA"/>
      </w:rPr>
    </w:lvl>
    <w:lvl w:ilvl="4" w:tplc="93AA66AC">
      <w:numFmt w:val="bullet"/>
      <w:lvlText w:val="•"/>
      <w:lvlJc w:val="left"/>
      <w:pPr>
        <w:ind w:left="4416" w:hanging="1037"/>
      </w:pPr>
      <w:rPr>
        <w:rFonts w:hint="default"/>
        <w:lang w:val="it-IT" w:eastAsia="en-US" w:bidi="ar-SA"/>
      </w:rPr>
    </w:lvl>
    <w:lvl w:ilvl="5" w:tplc="34B21ECA">
      <w:numFmt w:val="bullet"/>
      <w:lvlText w:val="•"/>
      <w:lvlJc w:val="left"/>
      <w:pPr>
        <w:ind w:left="5150" w:hanging="1037"/>
      </w:pPr>
      <w:rPr>
        <w:rFonts w:hint="default"/>
        <w:lang w:val="it-IT" w:eastAsia="en-US" w:bidi="ar-SA"/>
      </w:rPr>
    </w:lvl>
    <w:lvl w:ilvl="6" w:tplc="7FA0AB1A">
      <w:numFmt w:val="bullet"/>
      <w:lvlText w:val="•"/>
      <w:lvlJc w:val="left"/>
      <w:pPr>
        <w:ind w:left="5884" w:hanging="1037"/>
      </w:pPr>
      <w:rPr>
        <w:rFonts w:hint="default"/>
        <w:lang w:val="it-IT" w:eastAsia="en-US" w:bidi="ar-SA"/>
      </w:rPr>
    </w:lvl>
    <w:lvl w:ilvl="7" w:tplc="A3BA997E">
      <w:numFmt w:val="bullet"/>
      <w:lvlText w:val="•"/>
      <w:lvlJc w:val="left"/>
      <w:pPr>
        <w:ind w:left="6618" w:hanging="1037"/>
      </w:pPr>
      <w:rPr>
        <w:rFonts w:hint="default"/>
        <w:lang w:val="it-IT" w:eastAsia="en-US" w:bidi="ar-SA"/>
      </w:rPr>
    </w:lvl>
    <w:lvl w:ilvl="8" w:tplc="07C43BA2">
      <w:numFmt w:val="bullet"/>
      <w:lvlText w:val="•"/>
      <w:lvlJc w:val="left"/>
      <w:pPr>
        <w:ind w:left="7352" w:hanging="1037"/>
      </w:pPr>
      <w:rPr>
        <w:rFonts w:hint="default"/>
        <w:lang w:val="it-IT" w:eastAsia="en-US" w:bidi="ar-SA"/>
      </w:rPr>
    </w:lvl>
  </w:abstractNum>
  <w:abstractNum w:abstractNumId="22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22"/>
  </w:num>
  <w:num w:numId="2" w16cid:durableId="2058503692">
    <w:abstractNumId w:val="20"/>
  </w:num>
  <w:num w:numId="3" w16cid:durableId="1937403893">
    <w:abstractNumId w:val="19"/>
  </w:num>
  <w:num w:numId="4" w16cid:durableId="1584483805">
    <w:abstractNumId w:val="17"/>
  </w:num>
  <w:num w:numId="5" w16cid:durableId="1601836366">
    <w:abstractNumId w:val="21"/>
  </w:num>
  <w:num w:numId="6" w16cid:durableId="8413565">
    <w:abstractNumId w:val="18"/>
  </w:num>
  <w:num w:numId="7" w16cid:durableId="145968575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3E9B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026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16036"/>
    <w:rsid w:val="00221921"/>
    <w:rsid w:val="002235B0"/>
    <w:rsid w:val="00224FD3"/>
    <w:rsid w:val="00227CED"/>
    <w:rsid w:val="002312DA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4786"/>
    <w:rsid w:val="003E54BB"/>
    <w:rsid w:val="003E6F4E"/>
    <w:rsid w:val="003F086C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52068"/>
    <w:rsid w:val="0045714B"/>
    <w:rsid w:val="00461367"/>
    <w:rsid w:val="00461ACE"/>
    <w:rsid w:val="00463026"/>
    <w:rsid w:val="00463190"/>
    <w:rsid w:val="00465E42"/>
    <w:rsid w:val="00465F90"/>
    <w:rsid w:val="00472590"/>
    <w:rsid w:val="00474288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A4B3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2110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36970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2AE5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C77BB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878B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53EB"/>
    <w:rsid w:val="00A366FD"/>
    <w:rsid w:val="00A37D62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75EE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07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76217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4C42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3D24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137B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138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329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064F"/>
    <w:rsid w:val="00F11BC9"/>
    <w:rsid w:val="00F13D06"/>
    <w:rsid w:val="00F21969"/>
    <w:rsid w:val="00F21F35"/>
    <w:rsid w:val="00F21FBA"/>
    <w:rsid w:val="00F228E4"/>
    <w:rsid w:val="00F22FDD"/>
    <w:rsid w:val="00F252A7"/>
    <w:rsid w:val="00F30D9C"/>
    <w:rsid w:val="00F36B94"/>
    <w:rsid w:val="00F40BFD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2425</Words>
  <Characters>13828</Characters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2024-05-08T11:58:00Z</dcterms:modified>
</cp:coreProperties>
</file>